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AFD754" w14:textId="5A275FFA" w:rsidR="000C7FA9" w:rsidRPr="00B23892" w:rsidRDefault="000C7FA9" w:rsidP="009652C6">
      <w:pPr>
        <w:pStyle w:val="11"/>
        <w:ind w:firstLine="709"/>
        <w:jc w:val="center"/>
        <w:rPr>
          <w:rFonts w:ascii="Times New Roman" w:hAnsi="Times New Roman"/>
          <w:b/>
          <w:sz w:val="21"/>
          <w:szCs w:val="21"/>
        </w:rPr>
      </w:pPr>
      <w:r w:rsidRPr="00B23892">
        <w:rPr>
          <w:rFonts w:ascii="Times New Roman" w:hAnsi="Times New Roman"/>
          <w:b/>
          <w:sz w:val="21"/>
          <w:szCs w:val="21"/>
        </w:rPr>
        <w:t>ДОГОВОР ЗАЛОГА ИМУЩЕСТВА №</w:t>
      </w:r>
      <w:r w:rsidR="00AB1864" w:rsidRPr="00B23892">
        <w:rPr>
          <w:rFonts w:ascii="Times New Roman" w:hAnsi="Times New Roman"/>
          <w:b/>
          <w:sz w:val="21"/>
          <w:szCs w:val="21"/>
        </w:rPr>
        <w:t xml:space="preserve"> </w:t>
      </w:r>
      <w:r w:rsidR="00454028">
        <w:rPr>
          <w:rFonts w:ascii="Times New Roman" w:hAnsi="Times New Roman"/>
          <w:b/>
          <w:sz w:val="21"/>
          <w:szCs w:val="21"/>
        </w:rPr>
        <w:t>0000</w:t>
      </w:r>
      <w:r w:rsidR="00D736D4" w:rsidRPr="00B23892">
        <w:rPr>
          <w:rFonts w:ascii="Times New Roman" w:hAnsi="Times New Roman"/>
          <w:b/>
          <w:sz w:val="21"/>
          <w:szCs w:val="21"/>
        </w:rPr>
        <w:t>-</w:t>
      </w:r>
      <w:r w:rsidR="00454028">
        <w:rPr>
          <w:rFonts w:ascii="Times New Roman" w:hAnsi="Times New Roman"/>
          <w:b/>
          <w:sz w:val="21"/>
          <w:szCs w:val="21"/>
        </w:rPr>
        <w:t>0</w:t>
      </w:r>
      <w:r w:rsidR="00DB5E89" w:rsidRPr="00B23892">
        <w:rPr>
          <w:rFonts w:ascii="Times New Roman" w:hAnsi="Times New Roman"/>
          <w:b/>
          <w:sz w:val="21"/>
          <w:szCs w:val="21"/>
        </w:rPr>
        <w:t>0</w:t>
      </w:r>
      <w:r w:rsidR="00570AD6" w:rsidRPr="00B23892">
        <w:rPr>
          <w:rFonts w:ascii="Times New Roman" w:hAnsi="Times New Roman"/>
          <w:b/>
          <w:sz w:val="21"/>
          <w:szCs w:val="21"/>
        </w:rPr>
        <w:t>-</w:t>
      </w:r>
      <w:r w:rsidR="00454028">
        <w:rPr>
          <w:rFonts w:ascii="Times New Roman" w:hAnsi="Times New Roman"/>
          <w:b/>
          <w:sz w:val="21"/>
          <w:szCs w:val="21"/>
        </w:rPr>
        <w:t>000</w:t>
      </w:r>
      <w:r w:rsidR="009D2A8F" w:rsidRPr="00B23892">
        <w:rPr>
          <w:rFonts w:ascii="Times New Roman" w:hAnsi="Times New Roman"/>
          <w:b/>
          <w:sz w:val="21"/>
          <w:szCs w:val="21"/>
        </w:rPr>
        <w:t>-</w:t>
      </w:r>
      <w:r w:rsidR="00570AD6" w:rsidRPr="00B23892">
        <w:rPr>
          <w:rFonts w:ascii="Times New Roman" w:hAnsi="Times New Roman"/>
          <w:b/>
          <w:sz w:val="21"/>
          <w:szCs w:val="21"/>
        </w:rPr>
        <w:t>ТС</w:t>
      </w:r>
    </w:p>
    <w:p w14:paraId="59E46B95" w14:textId="77777777" w:rsidR="00220300" w:rsidRPr="00B23892" w:rsidRDefault="00220300" w:rsidP="005F4D3B">
      <w:pPr>
        <w:pStyle w:val="11"/>
        <w:ind w:firstLine="709"/>
        <w:jc w:val="center"/>
        <w:rPr>
          <w:rFonts w:ascii="Times New Roman" w:hAnsi="Times New Roman"/>
          <w:b/>
          <w:sz w:val="21"/>
          <w:szCs w:val="21"/>
        </w:rPr>
      </w:pPr>
    </w:p>
    <w:p w14:paraId="2B002A91" w14:textId="3F72DC48" w:rsidR="008B63FF" w:rsidRPr="00B23892" w:rsidRDefault="00454028" w:rsidP="005F4D3B">
      <w:pPr>
        <w:pStyle w:val="11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00</w:t>
      </w:r>
      <w:r w:rsidR="00AB1864" w:rsidRPr="00B23892">
        <w:rPr>
          <w:rFonts w:ascii="Times New Roman" w:hAnsi="Times New Roman"/>
          <w:sz w:val="21"/>
          <w:szCs w:val="21"/>
        </w:rPr>
        <w:t>.</w:t>
      </w:r>
      <w:r>
        <w:rPr>
          <w:rFonts w:ascii="Times New Roman" w:hAnsi="Times New Roman"/>
          <w:sz w:val="21"/>
          <w:szCs w:val="21"/>
        </w:rPr>
        <w:t>0</w:t>
      </w:r>
      <w:r w:rsidR="00DB5E89" w:rsidRPr="00B23892">
        <w:rPr>
          <w:rFonts w:ascii="Times New Roman" w:hAnsi="Times New Roman"/>
          <w:sz w:val="21"/>
          <w:szCs w:val="21"/>
        </w:rPr>
        <w:t>0</w:t>
      </w:r>
      <w:r w:rsidR="00D52A33" w:rsidRPr="00B23892">
        <w:rPr>
          <w:rFonts w:ascii="Times New Roman" w:hAnsi="Times New Roman"/>
          <w:sz w:val="21"/>
          <w:szCs w:val="21"/>
        </w:rPr>
        <w:t>.</w:t>
      </w:r>
      <w:r>
        <w:rPr>
          <w:rFonts w:ascii="Times New Roman" w:hAnsi="Times New Roman"/>
          <w:sz w:val="21"/>
          <w:szCs w:val="21"/>
        </w:rPr>
        <w:t>0000</w:t>
      </w:r>
      <w:r w:rsidR="00D52A33" w:rsidRPr="00B23892">
        <w:rPr>
          <w:rFonts w:ascii="Times New Roman" w:hAnsi="Times New Roman"/>
          <w:sz w:val="21"/>
          <w:szCs w:val="21"/>
        </w:rPr>
        <w:t xml:space="preserve"> г.</w:t>
      </w:r>
      <w:r w:rsidR="00853035" w:rsidRPr="00B23892">
        <w:rPr>
          <w:rFonts w:ascii="Times New Roman" w:hAnsi="Times New Roman"/>
          <w:sz w:val="21"/>
          <w:szCs w:val="21"/>
        </w:rPr>
        <w:tab/>
      </w:r>
      <w:r w:rsidR="00273F66" w:rsidRPr="00B23892">
        <w:rPr>
          <w:rFonts w:ascii="Times New Roman" w:hAnsi="Times New Roman"/>
          <w:sz w:val="21"/>
          <w:szCs w:val="21"/>
        </w:rPr>
        <w:t xml:space="preserve"> </w:t>
      </w:r>
      <w:r w:rsidR="005F4D3B" w:rsidRPr="00B23892">
        <w:rPr>
          <w:rFonts w:ascii="Times New Roman" w:hAnsi="Times New Roman"/>
          <w:sz w:val="21"/>
          <w:szCs w:val="21"/>
        </w:rPr>
        <w:tab/>
      </w:r>
      <w:r w:rsidR="00766512" w:rsidRPr="00B23892">
        <w:rPr>
          <w:rFonts w:ascii="Times New Roman" w:hAnsi="Times New Roman"/>
          <w:sz w:val="21"/>
          <w:szCs w:val="21"/>
        </w:rPr>
        <w:t xml:space="preserve"> </w:t>
      </w:r>
      <w:r w:rsidR="005F4D3B" w:rsidRPr="00B23892">
        <w:rPr>
          <w:rFonts w:ascii="Times New Roman" w:hAnsi="Times New Roman"/>
          <w:sz w:val="21"/>
          <w:szCs w:val="21"/>
        </w:rPr>
        <w:tab/>
      </w:r>
      <w:r w:rsidR="00766512" w:rsidRPr="00B23892">
        <w:rPr>
          <w:rFonts w:ascii="Times New Roman" w:hAnsi="Times New Roman"/>
          <w:sz w:val="21"/>
          <w:szCs w:val="21"/>
        </w:rPr>
        <w:t xml:space="preserve"> </w:t>
      </w:r>
      <w:r w:rsidR="00853035" w:rsidRPr="00B23892">
        <w:rPr>
          <w:rFonts w:ascii="Times New Roman" w:hAnsi="Times New Roman"/>
          <w:sz w:val="21"/>
          <w:szCs w:val="21"/>
        </w:rPr>
        <w:tab/>
      </w:r>
      <w:r w:rsidR="00853035" w:rsidRPr="00B23892">
        <w:rPr>
          <w:rFonts w:ascii="Times New Roman" w:hAnsi="Times New Roman"/>
          <w:sz w:val="21"/>
          <w:szCs w:val="21"/>
        </w:rPr>
        <w:tab/>
      </w:r>
      <w:r w:rsidR="00853035" w:rsidRPr="00B23892">
        <w:rPr>
          <w:rFonts w:ascii="Times New Roman" w:hAnsi="Times New Roman"/>
          <w:sz w:val="21"/>
          <w:szCs w:val="21"/>
        </w:rPr>
        <w:tab/>
      </w:r>
      <w:r w:rsidR="0088502B" w:rsidRPr="00B23892">
        <w:rPr>
          <w:rFonts w:ascii="Times New Roman" w:hAnsi="Times New Roman"/>
          <w:sz w:val="21"/>
          <w:szCs w:val="21"/>
        </w:rPr>
        <w:tab/>
      </w:r>
      <w:r w:rsidR="0088502B" w:rsidRPr="00B23892">
        <w:rPr>
          <w:rFonts w:ascii="Times New Roman" w:hAnsi="Times New Roman"/>
          <w:sz w:val="21"/>
          <w:szCs w:val="21"/>
        </w:rPr>
        <w:tab/>
      </w:r>
      <w:r w:rsidR="0088502B" w:rsidRPr="00B23892">
        <w:rPr>
          <w:rFonts w:ascii="Times New Roman" w:hAnsi="Times New Roman"/>
          <w:sz w:val="21"/>
          <w:szCs w:val="21"/>
        </w:rPr>
        <w:tab/>
      </w:r>
      <w:r w:rsidR="0088502B" w:rsidRPr="00B23892">
        <w:rPr>
          <w:rFonts w:ascii="Times New Roman" w:hAnsi="Times New Roman"/>
          <w:sz w:val="21"/>
          <w:szCs w:val="21"/>
        </w:rPr>
        <w:tab/>
        <w:t xml:space="preserve">   </w:t>
      </w:r>
      <w:r w:rsidR="008B63FF" w:rsidRPr="00B23892">
        <w:rPr>
          <w:rFonts w:ascii="Times New Roman" w:hAnsi="Times New Roman"/>
          <w:sz w:val="21"/>
          <w:szCs w:val="21"/>
        </w:rPr>
        <w:t xml:space="preserve">г. </w:t>
      </w:r>
      <w:r w:rsidR="00AB1864" w:rsidRPr="00B23892">
        <w:rPr>
          <w:rFonts w:ascii="Times New Roman" w:hAnsi="Times New Roman"/>
          <w:sz w:val="21"/>
          <w:szCs w:val="21"/>
        </w:rPr>
        <w:t>Владивосток</w:t>
      </w:r>
    </w:p>
    <w:p w14:paraId="406DC4AF" w14:textId="77777777" w:rsidR="008B63FF" w:rsidRPr="00B23892" w:rsidRDefault="008B63FF" w:rsidP="005F4D3B">
      <w:pPr>
        <w:pStyle w:val="11"/>
        <w:jc w:val="both"/>
        <w:rPr>
          <w:rFonts w:ascii="Times New Roman" w:hAnsi="Times New Roman"/>
          <w:sz w:val="21"/>
          <w:szCs w:val="21"/>
        </w:rPr>
      </w:pPr>
    </w:p>
    <w:p w14:paraId="63DF7C79" w14:textId="77777777" w:rsidR="00F43869" w:rsidRPr="00B23892" w:rsidRDefault="00F43869" w:rsidP="00F22346">
      <w:pPr>
        <w:widowControl w:val="0"/>
        <w:tabs>
          <w:tab w:val="left" w:pos="6114"/>
          <w:tab w:val="left" w:pos="6681"/>
        </w:tabs>
        <w:ind w:right="-3" w:firstLine="709"/>
        <w:jc w:val="both"/>
        <w:rPr>
          <w:b/>
          <w:sz w:val="22"/>
        </w:rPr>
      </w:pPr>
    </w:p>
    <w:p w14:paraId="1D687F97" w14:textId="182EF941" w:rsidR="00EA7C17" w:rsidRPr="00B23892" w:rsidRDefault="005E0030" w:rsidP="00777430">
      <w:pPr>
        <w:widowControl w:val="0"/>
        <w:tabs>
          <w:tab w:val="left" w:pos="6114"/>
          <w:tab w:val="left" w:pos="6681"/>
        </w:tabs>
        <w:ind w:right="-3" w:firstLine="709"/>
        <w:jc w:val="both"/>
        <w:rPr>
          <w:rFonts w:eastAsia="Lucida Sans Unicode"/>
          <w:kern w:val="1"/>
          <w:sz w:val="21"/>
          <w:szCs w:val="21"/>
        </w:rPr>
      </w:pPr>
      <w:r w:rsidRPr="00B23892">
        <w:rPr>
          <w:b/>
          <w:sz w:val="22"/>
        </w:rPr>
        <w:t>Микрокредитная компания «Фонд развития предпринимательства и промышленности Приморского края»</w:t>
      </w:r>
      <w:r w:rsidR="00F22346" w:rsidRPr="00B23892">
        <w:rPr>
          <w:rFonts w:eastAsia="Lucida Sans Unicode"/>
          <w:b/>
          <w:bCs/>
          <w:kern w:val="1"/>
          <w:sz w:val="22"/>
          <w:szCs w:val="22"/>
        </w:rPr>
        <w:t>,</w:t>
      </w:r>
      <w:r w:rsidR="00F22346" w:rsidRPr="00B23892">
        <w:rPr>
          <w:rFonts w:eastAsia="Lucida Sans Unicode"/>
          <w:kern w:val="1"/>
          <w:sz w:val="22"/>
          <w:szCs w:val="22"/>
        </w:rPr>
        <w:t xml:space="preserve"> именуемая в дальнейшем </w:t>
      </w:r>
      <w:r w:rsidR="00F22346" w:rsidRPr="00B23892">
        <w:rPr>
          <w:rFonts w:eastAsia="Lucida Sans Unicode"/>
          <w:b/>
          <w:kern w:val="1"/>
          <w:sz w:val="22"/>
          <w:szCs w:val="22"/>
        </w:rPr>
        <w:t>«ЗАЛОГОДЕРЖАТЕЛЬ»</w:t>
      </w:r>
      <w:r w:rsidR="00F22346" w:rsidRPr="00B23892">
        <w:rPr>
          <w:rFonts w:eastAsia="Lucida Sans Unicode"/>
          <w:kern w:val="1"/>
          <w:sz w:val="22"/>
          <w:szCs w:val="22"/>
        </w:rPr>
        <w:t xml:space="preserve">, в лице </w:t>
      </w:r>
      <w:r w:rsidR="0026755F" w:rsidRPr="00B23892">
        <w:rPr>
          <w:sz w:val="22"/>
        </w:rPr>
        <w:t>Директора Карионовой Елены Валентиновны, действующей на основании Устава</w:t>
      </w:r>
      <w:r w:rsidR="00F22346" w:rsidRPr="00B23892">
        <w:rPr>
          <w:rFonts w:eastAsia="Lucida Sans Unicode"/>
          <w:kern w:val="1"/>
          <w:sz w:val="22"/>
          <w:szCs w:val="22"/>
        </w:rPr>
        <w:t>, с одной стороны</w:t>
      </w:r>
      <w:r w:rsidR="00B0263E" w:rsidRPr="00B23892">
        <w:rPr>
          <w:rFonts w:eastAsia="Lucida Sans Unicode"/>
          <w:kern w:val="1"/>
          <w:sz w:val="22"/>
          <w:szCs w:val="22"/>
        </w:rPr>
        <w:t>,</w:t>
      </w:r>
      <w:r w:rsidR="00F22346" w:rsidRPr="00B23892">
        <w:rPr>
          <w:rFonts w:eastAsia="Lucida Sans Unicode"/>
          <w:kern w:val="1"/>
          <w:sz w:val="22"/>
          <w:szCs w:val="22"/>
        </w:rPr>
        <w:t xml:space="preserve"> и</w:t>
      </w:r>
      <w:r w:rsidR="00EF2679" w:rsidRPr="00B23892">
        <w:rPr>
          <w:rFonts w:eastAsia="Lucida Sans Unicode"/>
          <w:kern w:val="1"/>
          <w:sz w:val="22"/>
          <w:szCs w:val="22"/>
        </w:rPr>
        <w:t xml:space="preserve"> </w:t>
      </w:r>
      <w:bookmarkStart w:id="0" w:name="_Hlk148095852"/>
      <w:r w:rsidR="00373790" w:rsidRPr="00B23892">
        <w:rPr>
          <w:rFonts w:eastAsia="Lucida Sans Unicode"/>
          <w:b/>
          <w:bCs/>
          <w:kern w:val="1"/>
          <w:sz w:val="22"/>
          <w:szCs w:val="22"/>
        </w:rPr>
        <w:t>гражданин РФ</w:t>
      </w:r>
      <w:r w:rsidR="001D6BBF" w:rsidRPr="00B23892">
        <w:rPr>
          <w:rFonts w:eastAsia="Lucida Sans Unicode"/>
          <w:kern w:val="1"/>
          <w:sz w:val="22"/>
          <w:szCs w:val="22"/>
        </w:rPr>
        <w:t xml:space="preserve"> </w:t>
      </w:r>
      <w:bookmarkEnd w:id="0"/>
      <w:r w:rsidR="00454028">
        <w:rPr>
          <w:rFonts w:eastAsia="Lucida Sans Unicode"/>
          <w:b/>
          <w:bCs/>
          <w:kern w:val="1"/>
          <w:sz w:val="22"/>
          <w:szCs w:val="22"/>
        </w:rPr>
        <w:t>ФИО</w:t>
      </w:r>
      <w:r w:rsidR="00D878C8" w:rsidRPr="00D878C8">
        <w:rPr>
          <w:rFonts w:eastAsia="Lucida Sans Unicode"/>
          <w:b/>
          <w:bCs/>
          <w:kern w:val="1"/>
          <w:sz w:val="22"/>
          <w:szCs w:val="24"/>
        </w:rPr>
        <w:t>,</w:t>
      </w:r>
      <w:r w:rsidR="00D878C8" w:rsidRPr="00D878C8">
        <w:rPr>
          <w:rFonts w:eastAsia="Lucida Sans Unicode"/>
          <w:kern w:val="1"/>
          <w:sz w:val="22"/>
          <w:szCs w:val="24"/>
        </w:rPr>
        <w:t xml:space="preserve"> дата рождения </w:t>
      </w:r>
      <w:r w:rsidR="00454028">
        <w:rPr>
          <w:rFonts w:eastAsia="Lucida Sans Unicode"/>
          <w:kern w:val="1"/>
          <w:sz w:val="22"/>
          <w:szCs w:val="24"/>
        </w:rPr>
        <w:t>_________</w:t>
      </w:r>
      <w:r w:rsidR="00D878C8" w:rsidRPr="00D878C8">
        <w:rPr>
          <w:rFonts w:eastAsia="Lucida Sans Unicode"/>
          <w:kern w:val="1"/>
          <w:sz w:val="22"/>
          <w:szCs w:val="24"/>
        </w:rPr>
        <w:t xml:space="preserve">, место рождения </w:t>
      </w:r>
      <w:r w:rsidR="00454028">
        <w:rPr>
          <w:rFonts w:eastAsia="Lucida Sans Unicode"/>
          <w:kern w:val="1"/>
          <w:sz w:val="22"/>
          <w:szCs w:val="24"/>
        </w:rPr>
        <w:t xml:space="preserve">_____________, </w:t>
      </w:r>
      <w:r w:rsidR="00D878C8" w:rsidRPr="00D878C8">
        <w:rPr>
          <w:rFonts w:eastAsia="Lucida Sans Unicode"/>
          <w:kern w:val="1"/>
          <w:sz w:val="22"/>
          <w:szCs w:val="24"/>
        </w:rPr>
        <w:t xml:space="preserve"> паспорт РФ </w:t>
      </w:r>
      <w:r w:rsidR="00454028">
        <w:rPr>
          <w:rFonts w:eastAsia="Lucida Sans Unicode"/>
          <w:i/>
          <w:iCs/>
          <w:kern w:val="1"/>
          <w:sz w:val="22"/>
          <w:szCs w:val="24"/>
        </w:rPr>
        <w:t>серия номер</w:t>
      </w:r>
      <w:r w:rsidR="00D878C8" w:rsidRPr="00D878C8">
        <w:rPr>
          <w:rFonts w:eastAsia="Lucida Sans Unicode"/>
          <w:kern w:val="1"/>
          <w:sz w:val="22"/>
          <w:szCs w:val="24"/>
        </w:rPr>
        <w:t xml:space="preserve"> выдан </w:t>
      </w:r>
      <w:r w:rsidR="00454028">
        <w:rPr>
          <w:rFonts w:eastAsia="Lucida Sans Unicode"/>
          <w:kern w:val="1"/>
          <w:sz w:val="22"/>
          <w:szCs w:val="24"/>
        </w:rPr>
        <w:t>_________ (когда, кем)</w:t>
      </w:r>
      <w:r w:rsidR="00D878C8" w:rsidRPr="00D878C8">
        <w:rPr>
          <w:rFonts w:eastAsia="Lucida Sans Unicode"/>
          <w:b/>
          <w:i/>
          <w:kern w:val="1"/>
          <w:sz w:val="22"/>
          <w:szCs w:val="24"/>
        </w:rPr>
        <w:t xml:space="preserve"> </w:t>
      </w:r>
      <w:r w:rsidR="00D878C8" w:rsidRPr="00D878C8">
        <w:rPr>
          <w:rFonts w:eastAsia="Lucida Sans Unicode"/>
          <w:kern w:val="1"/>
          <w:sz w:val="22"/>
          <w:szCs w:val="24"/>
        </w:rPr>
        <w:t xml:space="preserve">, код подразделения </w:t>
      </w:r>
      <w:r w:rsidR="00454028">
        <w:rPr>
          <w:rFonts w:eastAsia="Lucida Sans Unicode"/>
          <w:kern w:val="1"/>
          <w:sz w:val="22"/>
          <w:szCs w:val="24"/>
        </w:rPr>
        <w:t>______</w:t>
      </w:r>
      <w:r w:rsidR="00D878C8" w:rsidRPr="00D878C8">
        <w:rPr>
          <w:rFonts w:eastAsia="Lucida Sans Unicode"/>
          <w:kern w:val="1"/>
          <w:sz w:val="22"/>
          <w:szCs w:val="24"/>
        </w:rPr>
        <w:t xml:space="preserve">, зарегистрирован по адресу: </w:t>
      </w:r>
      <w:r w:rsidR="00454028">
        <w:rPr>
          <w:rFonts w:eastAsia="Lucida Sans Unicode"/>
          <w:kern w:val="1"/>
          <w:sz w:val="22"/>
          <w:szCs w:val="24"/>
        </w:rPr>
        <w:t>___________________________</w:t>
      </w:r>
      <w:r w:rsidR="00D878C8" w:rsidRPr="00D878C8">
        <w:rPr>
          <w:rFonts w:eastAsia="Lucida Sans Unicode"/>
          <w:kern w:val="1"/>
          <w:sz w:val="22"/>
          <w:szCs w:val="22"/>
        </w:rPr>
        <w:t>,</w:t>
      </w:r>
      <w:r w:rsidR="00CB3E4F" w:rsidRPr="00B23892">
        <w:rPr>
          <w:rFonts w:eastAsia="Lucida Sans Unicode"/>
          <w:kern w:val="1"/>
          <w:sz w:val="22"/>
          <w:szCs w:val="22"/>
        </w:rPr>
        <w:t xml:space="preserve"> </w:t>
      </w:r>
      <w:r w:rsidR="00295021" w:rsidRPr="00B23892">
        <w:rPr>
          <w:rFonts w:eastAsia="Lucida Sans Unicode"/>
          <w:kern w:val="1"/>
          <w:sz w:val="22"/>
          <w:szCs w:val="24"/>
        </w:rPr>
        <w:t>именуем</w:t>
      </w:r>
      <w:r w:rsidR="00D32AE0" w:rsidRPr="00B23892">
        <w:rPr>
          <w:rFonts w:eastAsia="Lucida Sans Unicode"/>
          <w:kern w:val="1"/>
          <w:sz w:val="22"/>
          <w:szCs w:val="24"/>
        </w:rPr>
        <w:t>ый</w:t>
      </w:r>
      <w:r w:rsidR="00295021" w:rsidRPr="00B23892">
        <w:rPr>
          <w:rFonts w:eastAsia="Lucida Sans Unicode"/>
          <w:kern w:val="1"/>
          <w:sz w:val="22"/>
          <w:szCs w:val="24"/>
        </w:rPr>
        <w:t xml:space="preserve"> </w:t>
      </w:r>
      <w:r w:rsidR="00EA7C17" w:rsidRPr="00B23892">
        <w:rPr>
          <w:rFonts w:eastAsia="Lucida Sans Unicode"/>
          <w:bCs/>
          <w:kern w:val="1"/>
          <w:sz w:val="22"/>
          <w:szCs w:val="22"/>
        </w:rPr>
        <w:t>в дальнейшем</w:t>
      </w:r>
      <w:r w:rsidR="00EA7C17" w:rsidRPr="00B23892">
        <w:rPr>
          <w:rFonts w:eastAsia="Lucida Sans Unicode"/>
          <w:b/>
          <w:kern w:val="1"/>
          <w:sz w:val="22"/>
          <w:szCs w:val="22"/>
        </w:rPr>
        <w:t xml:space="preserve"> </w:t>
      </w:r>
      <w:r w:rsidR="00EA7C17" w:rsidRPr="00B23892">
        <w:rPr>
          <w:rFonts w:eastAsia="Lucida Sans Unicode"/>
          <w:b/>
          <w:bCs/>
          <w:kern w:val="1"/>
          <w:sz w:val="22"/>
          <w:szCs w:val="22"/>
        </w:rPr>
        <w:t>«ЗАЛОГОДАТЕЛЬ»</w:t>
      </w:r>
      <w:r w:rsidR="00EA7C17" w:rsidRPr="00B23892">
        <w:rPr>
          <w:rFonts w:eastAsia="Lucida Sans Unicode"/>
          <w:kern w:val="1"/>
          <w:sz w:val="22"/>
          <w:szCs w:val="22"/>
        </w:rPr>
        <w:t>, с другой стороны, заключили настоящий Договор о нижеследующем</w:t>
      </w:r>
      <w:r w:rsidR="00EA7C17" w:rsidRPr="00B23892">
        <w:rPr>
          <w:rFonts w:eastAsia="Lucida Sans Unicode"/>
          <w:kern w:val="1"/>
          <w:sz w:val="21"/>
          <w:szCs w:val="21"/>
        </w:rPr>
        <w:t>:</w:t>
      </w:r>
    </w:p>
    <w:p w14:paraId="1E76FC8A" w14:textId="4CF39201" w:rsidR="002B702D" w:rsidRPr="00B23892" w:rsidRDefault="002B702D" w:rsidP="00BC7FBE">
      <w:pPr>
        <w:widowControl w:val="0"/>
        <w:tabs>
          <w:tab w:val="left" w:pos="6114"/>
          <w:tab w:val="left" w:pos="6681"/>
        </w:tabs>
        <w:ind w:right="-3" w:firstLine="709"/>
        <w:jc w:val="both"/>
        <w:rPr>
          <w:rFonts w:eastAsia="Lucida Sans Unicode"/>
          <w:kern w:val="1"/>
          <w:sz w:val="12"/>
          <w:szCs w:val="12"/>
        </w:rPr>
      </w:pPr>
    </w:p>
    <w:p w14:paraId="55C2FBEB" w14:textId="77777777" w:rsidR="000D1992" w:rsidRPr="00B23892" w:rsidRDefault="000D1992" w:rsidP="0072237D">
      <w:pPr>
        <w:pStyle w:val="1"/>
        <w:numPr>
          <w:ilvl w:val="0"/>
          <w:numId w:val="0"/>
        </w:numPr>
        <w:rPr>
          <w:b/>
          <w:i/>
          <w:sz w:val="21"/>
          <w:szCs w:val="21"/>
        </w:rPr>
      </w:pPr>
      <w:r w:rsidRPr="00B23892">
        <w:rPr>
          <w:b/>
          <w:i/>
          <w:sz w:val="21"/>
          <w:szCs w:val="21"/>
        </w:rPr>
        <w:t>Статья 1. ОСНОВАНИЯ ВОЗНИКНОВЕНИЯ И ВИД ЗАЛОГА</w:t>
      </w:r>
    </w:p>
    <w:p w14:paraId="344752A5" w14:textId="77777777" w:rsidR="00C726F8" w:rsidRPr="00B23892" w:rsidRDefault="00C726F8" w:rsidP="00C726F8">
      <w:pPr>
        <w:rPr>
          <w:sz w:val="12"/>
          <w:szCs w:val="12"/>
        </w:rPr>
      </w:pPr>
    </w:p>
    <w:p w14:paraId="48580E93" w14:textId="733BE7C1" w:rsidR="0006771F" w:rsidRPr="00B23892" w:rsidRDefault="00625E5B" w:rsidP="00F4481A">
      <w:pPr>
        <w:spacing w:after="120"/>
        <w:ind w:firstLine="709"/>
        <w:jc w:val="both"/>
        <w:rPr>
          <w:bCs/>
          <w:sz w:val="22"/>
          <w:szCs w:val="22"/>
        </w:rPr>
      </w:pPr>
      <w:r w:rsidRPr="00B23892">
        <w:rPr>
          <w:sz w:val="22"/>
          <w:szCs w:val="22"/>
        </w:rPr>
        <w:t xml:space="preserve">1.1. </w:t>
      </w:r>
      <w:r w:rsidR="000B54C9" w:rsidRPr="00B23892">
        <w:rPr>
          <w:sz w:val="22"/>
          <w:szCs w:val="22"/>
        </w:rPr>
        <w:t xml:space="preserve">В </w:t>
      </w:r>
      <w:r w:rsidR="0006771F" w:rsidRPr="00B23892">
        <w:rPr>
          <w:sz w:val="22"/>
          <w:szCs w:val="22"/>
        </w:rPr>
        <w:t xml:space="preserve">обеспечение исполнения обязательств по </w:t>
      </w:r>
      <w:r w:rsidR="0006771F" w:rsidRPr="00B23892">
        <w:rPr>
          <w:b/>
          <w:bCs/>
          <w:iCs/>
          <w:sz w:val="22"/>
          <w:szCs w:val="22"/>
        </w:rPr>
        <w:t>Д</w:t>
      </w:r>
      <w:r w:rsidR="0006771F" w:rsidRPr="00B23892">
        <w:rPr>
          <w:b/>
          <w:bCs/>
          <w:sz w:val="22"/>
          <w:szCs w:val="22"/>
        </w:rPr>
        <w:t xml:space="preserve">оговору микрозайма </w:t>
      </w:r>
      <w:r w:rsidR="008E683E" w:rsidRPr="00B23892">
        <w:rPr>
          <w:b/>
          <w:bCs/>
          <w:sz w:val="22"/>
          <w:szCs w:val="22"/>
        </w:rPr>
        <w:t xml:space="preserve">№ </w:t>
      </w:r>
      <w:r w:rsidR="00454028">
        <w:rPr>
          <w:b/>
          <w:bCs/>
          <w:sz w:val="22"/>
          <w:szCs w:val="22"/>
        </w:rPr>
        <w:t>0000</w:t>
      </w:r>
      <w:r w:rsidR="008E683E" w:rsidRPr="00B23892">
        <w:rPr>
          <w:b/>
          <w:bCs/>
          <w:sz w:val="22"/>
          <w:szCs w:val="22"/>
        </w:rPr>
        <w:t>-</w:t>
      </w:r>
      <w:r w:rsidR="00454028">
        <w:rPr>
          <w:b/>
          <w:bCs/>
          <w:sz w:val="22"/>
          <w:szCs w:val="22"/>
        </w:rPr>
        <w:t>0</w:t>
      </w:r>
      <w:r w:rsidR="00DB5E89" w:rsidRPr="00B23892">
        <w:rPr>
          <w:b/>
          <w:bCs/>
          <w:sz w:val="22"/>
          <w:szCs w:val="22"/>
        </w:rPr>
        <w:t>0</w:t>
      </w:r>
      <w:r w:rsidR="008E683E" w:rsidRPr="00B23892">
        <w:rPr>
          <w:b/>
          <w:bCs/>
          <w:sz w:val="22"/>
          <w:szCs w:val="22"/>
        </w:rPr>
        <w:t>-</w:t>
      </w:r>
      <w:r w:rsidR="00454028">
        <w:rPr>
          <w:b/>
          <w:bCs/>
          <w:sz w:val="22"/>
          <w:szCs w:val="22"/>
        </w:rPr>
        <w:t>000</w:t>
      </w:r>
      <w:r w:rsidR="008E683E" w:rsidRPr="00B23892">
        <w:rPr>
          <w:b/>
          <w:bCs/>
          <w:sz w:val="22"/>
          <w:szCs w:val="22"/>
        </w:rPr>
        <w:t xml:space="preserve"> от </w:t>
      </w:r>
      <w:r w:rsidR="00454028">
        <w:rPr>
          <w:b/>
          <w:bCs/>
          <w:sz w:val="22"/>
          <w:szCs w:val="22"/>
        </w:rPr>
        <w:t>00</w:t>
      </w:r>
      <w:r w:rsidR="008E683E" w:rsidRPr="00B23892">
        <w:rPr>
          <w:b/>
          <w:bCs/>
          <w:sz w:val="22"/>
          <w:szCs w:val="22"/>
        </w:rPr>
        <w:t>.</w:t>
      </w:r>
      <w:r w:rsidR="00454028">
        <w:rPr>
          <w:b/>
          <w:bCs/>
          <w:sz w:val="22"/>
          <w:szCs w:val="22"/>
        </w:rPr>
        <w:t>00</w:t>
      </w:r>
      <w:r w:rsidR="008E683E" w:rsidRPr="00B23892">
        <w:rPr>
          <w:b/>
          <w:bCs/>
          <w:sz w:val="22"/>
          <w:szCs w:val="22"/>
        </w:rPr>
        <w:t>.</w:t>
      </w:r>
      <w:r w:rsidR="00454028">
        <w:rPr>
          <w:b/>
          <w:bCs/>
          <w:sz w:val="22"/>
          <w:szCs w:val="22"/>
        </w:rPr>
        <w:t>0000</w:t>
      </w:r>
      <w:r w:rsidR="008E683E" w:rsidRPr="00B23892">
        <w:rPr>
          <w:b/>
          <w:bCs/>
          <w:sz w:val="22"/>
          <w:szCs w:val="22"/>
        </w:rPr>
        <w:t>г</w:t>
      </w:r>
      <w:r w:rsidR="0006771F" w:rsidRPr="00B23892">
        <w:rPr>
          <w:b/>
          <w:bCs/>
          <w:sz w:val="22"/>
          <w:szCs w:val="22"/>
        </w:rPr>
        <w:t>.</w:t>
      </w:r>
      <w:r w:rsidR="0006771F" w:rsidRPr="00B23892">
        <w:rPr>
          <w:sz w:val="22"/>
          <w:szCs w:val="22"/>
        </w:rPr>
        <w:t xml:space="preserve"> (далее − договор микрозайма), заключенного между </w:t>
      </w:r>
      <w:r w:rsidR="0006771F" w:rsidRPr="00B23892">
        <w:rPr>
          <w:b/>
          <w:bCs/>
          <w:sz w:val="22"/>
          <w:szCs w:val="22"/>
        </w:rPr>
        <w:t>ЗАЛОГОДЕРЖАТЕЛЕМ</w:t>
      </w:r>
      <w:r w:rsidR="0006771F" w:rsidRPr="00B23892">
        <w:rPr>
          <w:sz w:val="22"/>
          <w:szCs w:val="22"/>
        </w:rPr>
        <w:t xml:space="preserve"> и </w:t>
      </w:r>
      <w:r w:rsidR="00D4357B" w:rsidRPr="00B23892">
        <w:rPr>
          <w:b/>
          <w:bCs/>
          <w:sz w:val="22"/>
          <w:szCs w:val="22"/>
        </w:rPr>
        <w:t xml:space="preserve">Индивидуальным предпринимателем </w:t>
      </w:r>
      <w:bookmarkStart w:id="1" w:name="_Hlk148095892"/>
      <w:r w:rsidR="00454028">
        <w:rPr>
          <w:b/>
          <w:bCs/>
          <w:sz w:val="22"/>
          <w:szCs w:val="22"/>
        </w:rPr>
        <w:t>ФИО</w:t>
      </w:r>
      <w:r w:rsidR="00A72807" w:rsidRPr="00B23892">
        <w:rPr>
          <w:b/>
          <w:bCs/>
          <w:sz w:val="22"/>
          <w:szCs w:val="22"/>
        </w:rPr>
        <w:t xml:space="preserve"> </w:t>
      </w:r>
      <w:r w:rsidR="00CB3E4F" w:rsidRPr="00B23892">
        <w:rPr>
          <w:b/>
          <w:bCs/>
          <w:sz w:val="22"/>
          <w:szCs w:val="22"/>
        </w:rPr>
        <w:t xml:space="preserve">(ИНН </w:t>
      </w:r>
      <w:r w:rsidR="00454028">
        <w:rPr>
          <w:b/>
          <w:bCs/>
          <w:sz w:val="22"/>
          <w:szCs w:val="22"/>
        </w:rPr>
        <w:t>____</w:t>
      </w:r>
      <w:r w:rsidR="00CB3E4F" w:rsidRPr="00B23892">
        <w:rPr>
          <w:b/>
          <w:bCs/>
          <w:sz w:val="22"/>
          <w:szCs w:val="22"/>
        </w:rPr>
        <w:t xml:space="preserve">, ОГРНИП </w:t>
      </w:r>
      <w:r w:rsidR="00454028">
        <w:rPr>
          <w:b/>
          <w:bCs/>
          <w:sz w:val="22"/>
          <w:szCs w:val="22"/>
        </w:rPr>
        <w:t>_________</w:t>
      </w:r>
      <w:r w:rsidR="00CB3E4F" w:rsidRPr="00B23892">
        <w:rPr>
          <w:b/>
          <w:bCs/>
          <w:sz w:val="22"/>
          <w:szCs w:val="22"/>
        </w:rPr>
        <w:t>)</w:t>
      </w:r>
      <w:bookmarkEnd w:id="1"/>
      <w:r w:rsidR="00454028">
        <w:rPr>
          <w:b/>
          <w:bCs/>
          <w:sz w:val="22"/>
          <w:szCs w:val="22"/>
        </w:rPr>
        <w:t xml:space="preserve"> / Наименование юридического лица (ИНН, ОГРН)</w:t>
      </w:r>
      <w:r w:rsidR="003A35B5" w:rsidRPr="00B23892">
        <w:rPr>
          <w:b/>
          <w:bCs/>
          <w:sz w:val="22"/>
          <w:szCs w:val="22"/>
        </w:rPr>
        <w:t xml:space="preserve">, далее именуемым «ЗАЕМЩИК», </w:t>
      </w:r>
      <w:r w:rsidR="0006771F" w:rsidRPr="00B23892">
        <w:rPr>
          <w:sz w:val="22"/>
          <w:szCs w:val="22"/>
        </w:rPr>
        <w:t xml:space="preserve">в соответствии с которым ЗАЛОГОДЕРЖАТЕЛЬ предоставил ЗАЕМЩИКУ микрозаем (далее – микрозаем, заем) на следующих условиях: </w:t>
      </w:r>
    </w:p>
    <w:p w14:paraId="15EB043A" w14:textId="7BAAB651" w:rsidR="00D23F44" w:rsidRPr="00B23892" w:rsidRDefault="00D23F44" w:rsidP="00D23F44">
      <w:pPr>
        <w:tabs>
          <w:tab w:val="left" w:pos="851"/>
        </w:tabs>
        <w:ind w:right="-3" w:firstLine="709"/>
        <w:jc w:val="both"/>
        <w:rPr>
          <w:b/>
          <w:bCs/>
          <w:sz w:val="22"/>
          <w:szCs w:val="22"/>
        </w:rPr>
      </w:pPr>
      <w:bookmarkStart w:id="2" w:name="_Hlk101451058"/>
      <w:r w:rsidRPr="00B23892">
        <w:rPr>
          <w:b/>
          <w:bCs/>
          <w:sz w:val="22"/>
          <w:szCs w:val="22"/>
        </w:rPr>
        <w:t>-  сумма микрозайма</w:t>
      </w:r>
      <w:r w:rsidR="00D878C8">
        <w:rPr>
          <w:b/>
          <w:bCs/>
          <w:sz w:val="22"/>
          <w:szCs w:val="22"/>
        </w:rPr>
        <w:t>:</w:t>
      </w:r>
      <w:r w:rsidRPr="00B23892">
        <w:rPr>
          <w:b/>
          <w:bCs/>
          <w:sz w:val="22"/>
          <w:szCs w:val="22"/>
        </w:rPr>
        <w:t xml:space="preserve"> </w:t>
      </w:r>
      <w:r w:rsidR="00454028">
        <w:rPr>
          <w:b/>
          <w:bCs/>
          <w:sz w:val="22"/>
          <w:szCs w:val="22"/>
        </w:rPr>
        <w:t>_______________</w:t>
      </w:r>
      <w:r w:rsidRPr="00B23892">
        <w:rPr>
          <w:b/>
          <w:bCs/>
          <w:sz w:val="22"/>
          <w:szCs w:val="22"/>
        </w:rPr>
        <w:t xml:space="preserve"> (</w:t>
      </w:r>
      <w:r w:rsidR="00454028">
        <w:rPr>
          <w:b/>
          <w:bCs/>
          <w:sz w:val="22"/>
          <w:szCs w:val="22"/>
        </w:rPr>
        <w:t>_____________</w:t>
      </w:r>
      <w:r w:rsidRPr="00B23892">
        <w:rPr>
          <w:b/>
          <w:bCs/>
          <w:sz w:val="22"/>
          <w:szCs w:val="22"/>
        </w:rPr>
        <w:t xml:space="preserve">) рублей </w:t>
      </w:r>
      <w:r w:rsidR="00454028">
        <w:rPr>
          <w:b/>
          <w:bCs/>
          <w:sz w:val="22"/>
          <w:szCs w:val="22"/>
        </w:rPr>
        <w:t>__</w:t>
      </w:r>
      <w:r w:rsidRPr="00B23892">
        <w:rPr>
          <w:b/>
          <w:bCs/>
          <w:sz w:val="22"/>
          <w:szCs w:val="22"/>
        </w:rPr>
        <w:t xml:space="preserve"> копеек; </w:t>
      </w:r>
    </w:p>
    <w:p w14:paraId="740DDB8A" w14:textId="51416486" w:rsidR="00D23F44" w:rsidRPr="00B23892" w:rsidRDefault="00D23F44" w:rsidP="00D23F44">
      <w:pPr>
        <w:tabs>
          <w:tab w:val="left" w:pos="851"/>
        </w:tabs>
        <w:ind w:right="-3" w:firstLine="709"/>
        <w:jc w:val="both"/>
        <w:rPr>
          <w:b/>
          <w:bCs/>
          <w:sz w:val="22"/>
          <w:szCs w:val="22"/>
        </w:rPr>
      </w:pPr>
      <w:r w:rsidRPr="00B23892">
        <w:rPr>
          <w:b/>
          <w:bCs/>
          <w:sz w:val="22"/>
          <w:szCs w:val="22"/>
        </w:rPr>
        <w:t xml:space="preserve">- срок пользования микрозаймом – </w:t>
      </w:r>
      <w:r w:rsidR="00454028">
        <w:rPr>
          <w:b/>
          <w:bCs/>
          <w:sz w:val="22"/>
          <w:szCs w:val="22"/>
        </w:rPr>
        <w:t>___</w:t>
      </w:r>
      <w:r w:rsidRPr="00B23892">
        <w:rPr>
          <w:b/>
          <w:bCs/>
          <w:sz w:val="22"/>
          <w:szCs w:val="22"/>
        </w:rPr>
        <w:t xml:space="preserve"> месяцев, начиная со дня списания суммы микрозайма со счета Заимодавца;</w:t>
      </w:r>
    </w:p>
    <w:p w14:paraId="5FD3DC4F" w14:textId="77777777" w:rsidR="00454028" w:rsidRDefault="00D23F44" w:rsidP="00454028">
      <w:pPr>
        <w:tabs>
          <w:tab w:val="left" w:pos="851"/>
        </w:tabs>
        <w:ind w:right="-3" w:firstLine="709"/>
        <w:jc w:val="both"/>
        <w:rPr>
          <w:b/>
          <w:bCs/>
          <w:sz w:val="22"/>
          <w:szCs w:val="22"/>
        </w:rPr>
      </w:pPr>
      <w:r w:rsidRPr="00B23892">
        <w:rPr>
          <w:b/>
          <w:bCs/>
          <w:sz w:val="22"/>
          <w:szCs w:val="22"/>
        </w:rPr>
        <w:t xml:space="preserve">- процентная ставка за пользование микрозаймом: </w:t>
      </w:r>
    </w:p>
    <w:p w14:paraId="7AF61E2F" w14:textId="0E3F5F9F" w:rsidR="00D23F44" w:rsidRPr="00B23892" w:rsidRDefault="00454028" w:rsidP="00454028">
      <w:pPr>
        <w:tabs>
          <w:tab w:val="left" w:pos="851"/>
        </w:tabs>
        <w:ind w:right="-3" w:firstLine="709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b/>
          <w:bCs/>
          <w:sz w:val="22"/>
          <w:szCs w:val="22"/>
          <w:lang w:eastAsia="en-US"/>
        </w:rPr>
        <w:t>__</w:t>
      </w:r>
      <w:r w:rsidR="00D23F44" w:rsidRPr="00B23892">
        <w:rPr>
          <w:rFonts w:eastAsia="Calibri"/>
          <w:b/>
          <w:bCs/>
          <w:sz w:val="22"/>
          <w:szCs w:val="22"/>
          <w:lang w:eastAsia="en-US"/>
        </w:rPr>
        <w:t>% (</w:t>
      </w:r>
      <w:r>
        <w:rPr>
          <w:rFonts w:eastAsia="Calibri"/>
          <w:b/>
          <w:bCs/>
          <w:sz w:val="22"/>
          <w:szCs w:val="22"/>
          <w:lang w:eastAsia="en-US"/>
        </w:rPr>
        <w:t>_______</w:t>
      </w:r>
      <w:r w:rsidR="00D23F44" w:rsidRPr="00B23892">
        <w:rPr>
          <w:rFonts w:eastAsia="Calibri"/>
          <w:b/>
          <w:bCs/>
          <w:sz w:val="22"/>
          <w:szCs w:val="22"/>
          <w:lang w:eastAsia="en-US"/>
        </w:rPr>
        <w:t>) процент</w:t>
      </w:r>
      <w:r>
        <w:rPr>
          <w:rFonts w:eastAsia="Calibri"/>
          <w:b/>
          <w:bCs/>
          <w:sz w:val="22"/>
          <w:szCs w:val="22"/>
          <w:lang w:eastAsia="en-US"/>
        </w:rPr>
        <w:t>ов</w:t>
      </w:r>
      <w:r w:rsidR="00D23F44" w:rsidRPr="00B23892">
        <w:rPr>
          <w:rFonts w:eastAsia="Calibri"/>
          <w:b/>
          <w:bCs/>
          <w:sz w:val="22"/>
          <w:szCs w:val="22"/>
          <w:lang w:eastAsia="en-US"/>
        </w:rPr>
        <w:t xml:space="preserve"> годовых от суммы непогашенного микрозайма, начисляемые с даты, следующей за датой фактического предоставления микрозайма</w:t>
      </w:r>
      <w:r>
        <w:rPr>
          <w:rFonts w:eastAsia="Calibri"/>
          <w:b/>
          <w:bCs/>
          <w:sz w:val="22"/>
          <w:szCs w:val="22"/>
          <w:lang w:eastAsia="en-US"/>
        </w:rPr>
        <w:t>;</w:t>
      </w:r>
      <w:r w:rsidR="00D23F44" w:rsidRPr="00B23892">
        <w:rPr>
          <w:rFonts w:eastAsia="Calibri"/>
          <w:sz w:val="22"/>
          <w:szCs w:val="22"/>
          <w:lang w:eastAsia="en-US"/>
        </w:rPr>
        <w:t xml:space="preserve">  </w:t>
      </w:r>
    </w:p>
    <w:p w14:paraId="4EF0E789" w14:textId="2FB0B3C9" w:rsidR="00D23F44" w:rsidRPr="00B23892" w:rsidRDefault="00D23F44" w:rsidP="00E82162">
      <w:pPr>
        <w:tabs>
          <w:tab w:val="left" w:pos="851"/>
        </w:tabs>
        <w:spacing w:after="120"/>
        <w:ind w:firstLine="709"/>
        <w:jc w:val="both"/>
        <w:rPr>
          <w:b/>
          <w:i/>
          <w:sz w:val="22"/>
          <w:szCs w:val="22"/>
          <w:u w:val="single"/>
        </w:rPr>
      </w:pPr>
      <w:r w:rsidRPr="00B23892">
        <w:rPr>
          <w:rFonts w:eastAsia="Calibri"/>
          <w:b/>
          <w:bCs/>
          <w:sz w:val="22"/>
          <w:szCs w:val="22"/>
          <w:lang w:eastAsia="en-US"/>
        </w:rPr>
        <w:t xml:space="preserve">- цель микрозайма </w:t>
      </w:r>
      <w:bookmarkStart w:id="3" w:name="_Hlk148096051"/>
      <w:r w:rsidR="00E82162" w:rsidRPr="00B23892">
        <w:rPr>
          <w:rFonts w:eastAsia="Calibri"/>
          <w:b/>
          <w:bCs/>
          <w:sz w:val="22"/>
          <w:szCs w:val="22"/>
          <w:lang w:eastAsia="en-US"/>
        </w:rPr>
        <w:t xml:space="preserve">– </w:t>
      </w:r>
      <w:r w:rsidR="00454028">
        <w:rPr>
          <w:rFonts w:eastAsia="Calibri"/>
          <w:b/>
          <w:bCs/>
          <w:sz w:val="22"/>
          <w:szCs w:val="22"/>
          <w:lang w:eastAsia="en-US"/>
        </w:rPr>
        <w:t>_________________ ,</w:t>
      </w:r>
    </w:p>
    <w:bookmarkEnd w:id="2"/>
    <w:bookmarkEnd w:id="3"/>
    <w:p w14:paraId="6A219660" w14:textId="081733FF" w:rsidR="000B54C9" w:rsidRPr="00B23892" w:rsidRDefault="002B2DA0" w:rsidP="002B2DA0">
      <w:pPr>
        <w:widowControl w:val="0"/>
        <w:tabs>
          <w:tab w:val="left" w:pos="1401"/>
          <w:tab w:val="left" w:pos="2925"/>
          <w:tab w:val="left" w:pos="4238"/>
          <w:tab w:val="left" w:pos="5888"/>
        </w:tabs>
        <w:suppressAutoHyphens w:val="0"/>
        <w:autoSpaceDE w:val="0"/>
        <w:autoSpaceDN w:val="0"/>
        <w:adjustRightInd w:val="0"/>
        <w:ind w:right="-3"/>
        <w:jc w:val="both"/>
        <w:rPr>
          <w:sz w:val="22"/>
          <w:szCs w:val="22"/>
        </w:rPr>
      </w:pPr>
      <w:r w:rsidRPr="00B23892">
        <w:rPr>
          <w:rFonts w:eastAsiaTheme="minorHAnsi"/>
          <w:b/>
          <w:bCs/>
          <w:sz w:val="22"/>
          <w:szCs w:val="22"/>
          <w:lang w:eastAsia="en-US"/>
        </w:rPr>
        <w:t xml:space="preserve">        </w:t>
      </w:r>
      <w:r w:rsidR="000B54C9" w:rsidRPr="00B23892">
        <w:rPr>
          <w:sz w:val="22"/>
          <w:szCs w:val="22"/>
        </w:rPr>
        <w:t>ЗАЛОГОДАТЕЛЬ передает ЗАЛОГОДЕРЖАТЕЛЮ в залог имущество, указанное в Приложении №1, являющемуся неотъемлемой частью настоящего Договора, с оставлением его в пользовании ЗАЛОГОДАТЕЛЯ.</w:t>
      </w:r>
    </w:p>
    <w:p w14:paraId="7F6F6E1A" w14:textId="504A25F5" w:rsidR="00173EAA" w:rsidRPr="00B23892" w:rsidRDefault="00173EAA" w:rsidP="00173EAA">
      <w:pPr>
        <w:tabs>
          <w:tab w:val="left" w:pos="10275"/>
        </w:tabs>
        <w:ind w:right="30" w:firstLine="709"/>
        <w:jc w:val="both"/>
        <w:rPr>
          <w:sz w:val="22"/>
          <w:szCs w:val="22"/>
          <w:u w:val="single"/>
        </w:rPr>
      </w:pPr>
      <w:r w:rsidRPr="00B23892">
        <w:rPr>
          <w:sz w:val="22"/>
          <w:szCs w:val="22"/>
        </w:rPr>
        <w:t>1.2. Все условия договора микрозайма ЗАЛОГОДАТЕЛЮ разъяснены и понятны. Порядок и сроки возврата микрозайма и процентов по нему указаны в Графике платежей, являющемся Приложением № 2 к настоящему договору. ЗАЛОГОДАТЕЛЮ известны все иные условия договора микрозайма, в том числе порядок расчетов, права и обязанности сторон, срок и условия договора микрозайма, основания для досрочного истребования суммы микрозайма</w:t>
      </w:r>
      <w:r w:rsidR="009377B6" w:rsidRPr="00B23892">
        <w:rPr>
          <w:sz w:val="22"/>
          <w:szCs w:val="22"/>
        </w:rPr>
        <w:t xml:space="preserve">, </w:t>
      </w:r>
      <w:r w:rsidR="000E4E13" w:rsidRPr="00B23892">
        <w:rPr>
          <w:sz w:val="22"/>
          <w:szCs w:val="22"/>
        </w:rPr>
        <w:t xml:space="preserve">и </w:t>
      </w:r>
      <w:r w:rsidR="009377B6" w:rsidRPr="00B23892">
        <w:rPr>
          <w:sz w:val="22"/>
          <w:szCs w:val="22"/>
        </w:rPr>
        <w:t>в том числе ему известны следующие условия:</w:t>
      </w:r>
    </w:p>
    <w:p w14:paraId="70DFCB9C" w14:textId="43037CC3" w:rsidR="00173EAA" w:rsidRPr="00B23892" w:rsidRDefault="00173EAA" w:rsidP="00173EAA">
      <w:pPr>
        <w:ind w:right="-3" w:firstLine="709"/>
        <w:jc w:val="both"/>
        <w:rPr>
          <w:rFonts w:eastAsia="Lucida Sans Unicode"/>
          <w:kern w:val="1"/>
          <w:sz w:val="22"/>
          <w:szCs w:val="22"/>
        </w:rPr>
      </w:pPr>
      <w:r w:rsidRPr="00B23892">
        <w:rPr>
          <w:rFonts w:eastAsia="Lucida Sans Unicode"/>
          <w:kern w:val="1"/>
          <w:sz w:val="22"/>
          <w:szCs w:val="22"/>
        </w:rPr>
        <w:t>- при допущении Заемщиком нецелевого использования микрозайма, а равно в случае нарушения обязанности по подтверждению целевого использования денежных средств, полученных по Договору микрозайма, Заимодавец вправе потребовать с Заемщика уплаты неустойки в размере 10% от суммы предоставленного микрозайма, с одновременным выставлением требования к Заемщику о полном досрочном погашении микрозайма.</w:t>
      </w:r>
    </w:p>
    <w:p w14:paraId="54931CBA" w14:textId="77777777" w:rsidR="00173EAA" w:rsidRPr="00B23892" w:rsidRDefault="00173EAA" w:rsidP="00173EAA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2"/>
          <w:szCs w:val="22"/>
          <w:lang w:eastAsia="en-US"/>
        </w:rPr>
      </w:pPr>
      <w:r w:rsidRPr="00B23892">
        <w:rPr>
          <w:rFonts w:eastAsiaTheme="minorHAnsi"/>
          <w:sz w:val="22"/>
          <w:szCs w:val="22"/>
          <w:lang w:eastAsia="en-US"/>
        </w:rPr>
        <w:t>1.3. Залог обеспечивает исполнение ЗАЕМЩИКОМ в соответствии с условиями Договора микрозайма обязательств по возврату микрозайма/части микрозайма, уплате процентов за пользование микрозаймом, уплате неустойки, процентов за пользование чужими денежными средствами, возмещению расходов ЗАЛОГОДЕРЖАТЕЛЯ по обращению взыскания на заложенное имущество и его реализации.</w:t>
      </w:r>
    </w:p>
    <w:p w14:paraId="7D3BE1F9" w14:textId="77777777" w:rsidR="007220A5" w:rsidRPr="00B23892" w:rsidRDefault="007220A5" w:rsidP="00173EAA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2"/>
          <w:szCs w:val="22"/>
          <w:lang w:eastAsia="en-US"/>
        </w:rPr>
      </w:pPr>
    </w:p>
    <w:p w14:paraId="2AC1EB8E" w14:textId="77777777" w:rsidR="00173EAA" w:rsidRPr="00B23892" w:rsidRDefault="00173EAA" w:rsidP="00173EAA">
      <w:pPr>
        <w:tabs>
          <w:tab w:val="left" w:pos="10275"/>
        </w:tabs>
        <w:ind w:right="30" w:firstLine="709"/>
        <w:jc w:val="both"/>
        <w:rPr>
          <w:sz w:val="22"/>
          <w:szCs w:val="22"/>
        </w:rPr>
      </w:pPr>
      <w:r w:rsidRPr="00B23892">
        <w:rPr>
          <w:sz w:val="22"/>
          <w:szCs w:val="22"/>
        </w:rPr>
        <w:t>1.4. ЗАЛОГОДАТЕЛЬ заявляет, что на дату подписания настоящего договора отсутствуют обстоятельства, препятствующие залогу имущества, являющегося предметом по настоящему договору.</w:t>
      </w:r>
    </w:p>
    <w:p w14:paraId="331288A7" w14:textId="046EEB8C" w:rsidR="000D1992" w:rsidRPr="00B23892" w:rsidRDefault="000D1992" w:rsidP="0072237D">
      <w:pPr>
        <w:pStyle w:val="1"/>
        <w:numPr>
          <w:ilvl w:val="0"/>
          <w:numId w:val="0"/>
        </w:numPr>
        <w:rPr>
          <w:b/>
          <w:i/>
          <w:szCs w:val="22"/>
        </w:rPr>
      </w:pPr>
      <w:r w:rsidRPr="00B23892">
        <w:rPr>
          <w:b/>
          <w:i/>
          <w:szCs w:val="22"/>
        </w:rPr>
        <w:t>Статья 2. ПРЕДМЕТ ЗАЛОГА</w:t>
      </w:r>
    </w:p>
    <w:p w14:paraId="10C63C88" w14:textId="77777777" w:rsidR="00920360" w:rsidRPr="00B23892" w:rsidRDefault="00920360" w:rsidP="00920360">
      <w:pPr>
        <w:pStyle w:val="ad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r w:rsidRPr="00B23892">
        <w:rPr>
          <w:sz w:val="22"/>
          <w:szCs w:val="22"/>
        </w:rPr>
        <w:t>Предметом залога по настоящему договору является имущество, в отношении которого ЗАЛОГОДАТЕЛЬ гарантирует, что оно свободно от предшествующих залогов, от ареста, от конфискации, не является предметом спора по другим сделкам, а также свободно от каких-либо иных обязательств, которые могут сделать невозможным осуществление для ЗАЛОГОДЕРЖАТЕЛЯ своего права залога.</w:t>
      </w:r>
    </w:p>
    <w:p w14:paraId="1C761D20" w14:textId="3AC6AAB0" w:rsidR="00BC7FBE" w:rsidRPr="00B23892" w:rsidRDefault="00BC7FBE" w:rsidP="00D66A96">
      <w:pPr>
        <w:pStyle w:val="ad"/>
        <w:numPr>
          <w:ilvl w:val="1"/>
          <w:numId w:val="18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r w:rsidRPr="00B23892">
        <w:rPr>
          <w:sz w:val="22"/>
          <w:szCs w:val="22"/>
        </w:rPr>
        <w:t>Описание имущества (перечень, количество, цены, местонахождение, документы, подтверждающие право собственности и иные сведения об имуществе, передаваемом в залог по настоящему договору) приведено в Приложении №1 к настоящему Договору.</w:t>
      </w:r>
    </w:p>
    <w:p w14:paraId="7A482731" w14:textId="77777777" w:rsidR="00BC7FBE" w:rsidRPr="00B23892" w:rsidRDefault="00BC7FBE" w:rsidP="00BC7FBE">
      <w:pPr>
        <w:numPr>
          <w:ilvl w:val="1"/>
          <w:numId w:val="18"/>
        </w:numPr>
        <w:tabs>
          <w:tab w:val="left" w:pos="1134"/>
        </w:tabs>
        <w:ind w:left="0" w:firstLine="709"/>
        <w:contextualSpacing/>
        <w:jc w:val="both"/>
        <w:rPr>
          <w:sz w:val="22"/>
          <w:szCs w:val="22"/>
        </w:rPr>
      </w:pPr>
      <w:r w:rsidRPr="00B23892">
        <w:rPr>
          <w:sz w:val="22"/>
          <w:szCs w:val="22"/>
        </w:rPr>
        <w:t xml:space="preserve">В случае, если неисполнение (ненадлежащее исполнение) ЗАЛОГОДАТЕЛЕМ настоящего договора либо действия третьих лиц повлекли негативные последствия в виде гибели заложенного </w:t>
      </w:r>
      <w:r w:rsidRPr="00B23892">
        <w:rPr>
          <w:sz w:val="22"/>
          <w:szCs w:val="22"/>
        </w:rPr>
        <w:lastRenderedPageBreak/>
        <w:t>имущества, приведения его в непригодное для использование состояние либо значительного ухудшения потребительских свойств, ЗАЛОГОДАТЕЛЬ обязан  незамедлительно сообщить об этом ЗАЛОГОДЕРЖАТЕЛЮ и заменить такое имущество иным равноценным имуществом в течение 5 рабочих дней с момента наступления указанных негативных последствий с соблюдением требований действующего законодательства.</w:t>
      </w:r>
    </w:p>
    <w:p w14:paraId="7E747E74" w14:textId="77777777" w:rsidR="002B702D" w:rsidRPr="00B23892" w:rsidRDefault="002B702D" w:rsidP="002B702D">
      <w:pPr>
        <w:rPr>
          <w:sz w:val="12"/>
          <w:szCs w:val="12"/>
        </w:rPr>
      </w:pPr>
    </w:p>
    <w:p w14:paraId="56242E43" w14:textId="77777777" w:rsidR="000D1992" w:rsidRPr="00B23892" w:rsidRDefault="000D1992" w:rsidP="00175E5D">
      <w:pPr>
        <w:pStyle w:val="2"/>
        <w:numPr>
          <w:ilvl w:val="0"/>
          <w:numId w:val="0"/>
        </w:numPr>
        <w:rPr>
          <w:b/>
          <w:szCs w:val="22"/>
        </w:rPr>
      </w:pPr>
      <w:r w:rsidRPr="00B23892">
        <w:rPr>
          <w:b/>
          <w:szCs w:val="22"/>
        </w:rPr>
        <w:t>Статья 3. СТОИМОСТЬ ЗАЛОЖЕННОГО ИМУЩЕСТВА</w:t>
      </w:r>
    </w:p>
    <w:p w14:paraId="450F9F93" w14:textId="77777777" w:rsidR="00C726F8" w:rsidRPr="00B23892" w:rsidRDefault="00C726F8" w:rsidP="00C726F8">
      <w:pPr>
        <w:rPr>
          <w:sz w:val="12"/>
          <w:szCs w:val="12"/>
        </w:rPr>
      </w:pPr>
    </w:p>
    <w:p w14:paraId="6738CC9E" w14:textId="022B3860" w:rsidR="00B75D85" w:rsidRPr="00B23892" w:rsidRDefault="000D1992" w:rsidP="00B75D85">
      <w:pPr>
        <w:ind w:right="-15" w:firstLine="709"/>
        <w:jc w:val="both"/>
        <w:rPr>
          <w:b/>
          <w:bCs/>
          <w:sz w:val="22"/>
          <w:szCs w:val="22"/>
        </w:rPr>
      </w:pPr>
      <w:r w:rsidRPr="00B23892">
        <w:rPr>
          <w:sz w:val="22"/>
          <w:szCs w:val="22"/>
        </w:rPr>
        <w:t>3.1. Стороны</w:t>
      </w:r>
      <w:r w:rsidR="00790354" w:rsidRPr="00B23892">
        <w:rPr>
          <w:sz w:val="22"/>
          <w:szCs w:val="22"/>
        </w:rPr>
        <w:t xml:space="preserve"> </w:t>
      </w:r>
      <w:r w:rsidRPr="00B23892">
        <w:rPr>
          <w:sz w:val="22"/>
          <w:szCs w:val="22"/>
        </w:rPr>
        <w:t>оценивают заложенное по настоящему договору имущество на сумм</w:t>
      </w:r>
      <w:r w:rsidR="00BC7FBE" w:rsidRPr="00B23892">
        <w:rPr>
          <w:sz w:val="22"/>
          <w:szCs w:val="22"/>
        </w:rPr>
        <w:t>у</w:t>
      </w:r>
      <w:r w:rsidR="00F03800" w:rsidRPr="00B23892">
        <w:rPr>
          <w:b/>
          <w:bCs/>
          <w:sz w:val="22"/>
          <w:szCs w:val="22"/>
        </w:rPr>
        <w:t xml:space="preserve">: </w:t>
      </w:r>
      <w:r w:rsidR="00454028">
        <w:rPr>
          <w:b/>
          <w:bCs/>
          <w:sz w:val="22"/>
          <w:szCs w:val="22"/>
        </w:rPr>
        <w:t>________________</w:t>
      </w:r>
      <w:r w:rsidR="00B75D85" w:rsidRPr="00B23892">
        <w:rPr>
          <w:b/>
          <w:bCs/>
          <w:sz w:val="22"/>
          <w:szCs w:val="22"/>
        </w:rPr>
        <w:t xml:space="preserve"> (</w:t>
      </w:r>
      <w:r w:rsidR="00454028">
        <w:rPr>
          <w:b/>
          <w:bCs/>
          <w:sz w:val="22"/>
          <w:szCs w:val="22"/>
        </w:rPr>
        <w:t>_______________________</w:t>
      </w:r>
      <w:r w:rsidR="00B75D85" w:rsidRPr="00B23892">
        <w:rPr>
          <w:b/>
          <w:bCs/>
          <w:sz w:val="22"/>
          <w:szCs w:val="22"/>
        </w:rPr>
        <w:t xml:space="preserve">) рублей </w:t>
      </w:r>
      <w:r w:rsidR="00454028">
        <w:rPr>
          <w:b/>
          <w:bCs/>
          <w:sz w:val="22"/>
          <w:szCs w:val="22"/>
        </w:rPr>
        <w:t>___</w:t>
      </w:r>
      <w:r w:rsidR="00B75D85" w:rsidRPr="00B23892">
        <w:rPr>
          <w:b/>
          <w:bCs/>
          <w:sz w:val="22"/>
          <w:szCs w:val="22"/>
        </w:rPr>
        <w:t xml:space="preserve"> копеек.</w:t>
      </w:r>
    </w:p>
    <w:p w14:paraId="2590BE4F" w14:textId="20D2B5B8" w:rsidR="004D10A0" w:rsidRPr="00B23892" w:rsidRDefault="004D10A0" w:rsidP="00D03F87">
      <w:pPr>
        <w:ind w:right="-15" w:firstLine="709"/>
        <w:jc w:val="both"/>
        <w:rPr>
          <w:b/>
          <w:sz w:val="12"/>
          <w:szCs w:val="12"/>
        </w:rPr>
      </w:pPr>
    </w:p>
    <w:p w14:paraId="094FBD1A" w14:textId="7EA32718" w:rsidR="000D1992" w:rsidRPr="00B23892" w:rsidRDefault="000D1992" w:rsidP="00175E5D">
      <w:pPr>
        <w:pStyle w:val="2"/>
        <w:numPr>
          <w:ilvl w:val="0"/>
          <w:numId w:val="0"/>
        </w:numPr>
        <w:rPr>
          <w:b/>
          <w:szCs w:val="22"/>
        </w:rPr>
      </w:pPr>
      <w:r w:rsidRPr="00B23892">
        <w:rPr>
          <w:b/>
          <w:szCs w:val="22"/>
        </w:rPr>
        <w:t>Статья 4. ПРАВА И ОБЯЗАННОСТИ СТОРОН</w:t>
      </w:r>
    </w:p>
    <w:p w14:paraId="531642D2" w14:textId="77777777" w:rsidR="00C726F8" w:rsidRPr="00B23892" w:rsidRDefault="00C726F8" w:rsidP="00C726F8">
      <w:pPr>
        <w:rPr>
          <w:sz w:val="12"/>
          <w:szCs w:val="12"/>
        </w:rPr>
      </w:pPr>
    </w:p>
    <w:p w14:paraId="180E4ADB" w14:textId="77777777" w:rsidR="00064929" w:rsidRPr="00B23892" w:rsidRDefault="00064929" w:rsidP="00064929">
      <w:pPr>
        <w:pStyle w:val="31"/>
        <w:tabs>
          <w:tab w:val="left" w:pos="1276"/>
        </w:tabs>
        <w:ind w:firstLine="709"/>
        <w:rPr>
          <w:b/>
          <w:szCs w:val="22"/>
        </w:rPr>
      </w:pPr>
      <w:r w:rsidRPr="00B23892">
        <w:rPr>
          <w:b/>
          <w:szCs w:val="22"/>
        </w:rPr>
        <w:t>4.1. ЗАЛОГОДЕРЖАТЕЛЬ имеет право:</w:t>
      </w:r>
    </w:p>
    <w:p w14:paraId="775A81DB" w14:textId="77777777" w:rsidR="00064929" w:rsidRPr="00B23892" w:rsidRDefault="00064929" w:rsidP="00064929">
      <w:pPr>
        <w:pStyle w:val="31"/>
        <w:tabs>
          <w:tab w:val="left" w:pos="1276"/>
        </w:tabs>
        <w:ind w:firstLine="709"/>
        <w:rPr>
          <w:szCs w:val="22"/>
        </w:rPr>
      </w:pPr>
      <w:r w:rsidRPr="00B23892">
        <w:rPr>
          <w:szCs w:val="22"/>
        </w:rPr>
        <w:t>4.1.1. Проверять по документам и фактически наличие, количество, состояние и условия хранения заложенного имущества. В случае обнаружения ЗАЛОГОДЕРЖАТЕЛЕМ нарушения условий</w:t>
      </w:r>
      <w:r w:rsidR="001943CE" w:rsidRPr="00B23892">
        <w:rPr>
          <w:szCs w:val="22"/>
        </w:rPr>
        <w:t xml:space="preserve"> хранения</w:t>
      </w:r>
      <w:r w:rsidRPr="00B23892">
        <w:rPr>
          <w:szCs w:val="22"/>
        </w:rPr>
        <w:t xml:space="preserve"> залога имущества, ЗАЛОГОДЕРЖАТЕЛЬ вправе потребовать от ЗАЛОГОДАТЕЛЯ устранения выявленных нарушений в установленный им срок.</w:t>
      </w:r>
    </w:p>
    <w:p w14:paraId="6634A7A4" w14:textId="77777777" w:rsidR="00064929" w:rsidRPr="00B23892" w:rsidRDefault="00064929" w:rsidP="00064929">
      <w:pPr>
        <w:pStyle w:val="31"/>
        <w:tabs>
          <w:tab w:val="left" w:pos="1276"/>
        </w:tabs>
        <w:ind w:firstLine="709"/>
        <w:rPr>
          <w:szCs w:val="22"/>
        </w:rPr>
      </w:pPr>
      <w:r w:rsidRPr="00B23892">
        <w:rPr>
          <w:szCs w:val="22"/>
        </w:rPr>
        <w:t>4.1.2. Самостоятельно устанавливать периодичность проверок залога.</w:t>
      </w:r>
    </w:p>
    <w:p w14:paraId="0D102CCD" w14:textId="77777777" w:rsidR="00064929" w:rsidRPr="00B23892" w:rsidRDefault="00064929" w:rsidP="00064929">
      <w:pPr>
        <w:pStyle w:val="31"/>
        <w:tabs>
          <w:tab w:val="left" w:pos="1276"/>
        </w:tabs>
        <w:ind w:firstLine="709"/>
        <w:rPr>
          <w:szCs w:val="22"/>
        </w:rPr>
      </w:pPr>
      <w:r w:rsidRPr="00B23892">
        <w:rPr>
          <w:szCs w:val="22"/>
        </w:rPr>
        <w:t xml:space="preserve">4.1.3. </w:t>
      </w:r>
      <w:r w:rsidR="00EA2C29" w:rsidRPr="00B23892">
        <w:rPr>
          <w:szCs w:val="22"/>
        </w:rPr>
        <w:t>Требовать от ЗАЛОГОДАТЕЛЯ и любых третьих лиц принятия мер, необходимых для сохранения предмета залога, право требовать от любых лиц прекращения посягательств на предмет залога, угрожающих его утратой или повреждением</w:t>
      </w:r>
      <w:r w:rsidRPr="00B23892">
        <w:rPr>
          <w:szCs w:val="22"/>
        </w:rPr>
        <w:t>.</w:t>
      </w:r>
    </w:p>
    <w:p w14:paraId="40936F5E" w14:textId="77777777" w:rsidR="00064929" w:rsidRPr="00B23892" w:rsidRDefault="00064929" w:rsidP="00064929">
      <w:pPr>
        <w:pStyle w:val="31"/>
        <w:tabs>
          <w:tab w:val="left" w:pos="1276"/>
        </w:tabs>
        <w:ind w:firstLine="709"/>
        <w:rPr>
          <w:szCs w:val="22"/>
        </w:rPr>
      </w:pPr>
      <w:r w:rsidRPr="00B23892">
        <w:rPr>
          <w:szCs w:val="22"/>
        </w:rPr>
        <w:t>4.1.4. Удовлетворить за счет стоимости предмета залога свои требования к ЗАЕМЩИКУ и его правопреемникам по задолженности по договору займа в полном объеме, включая сумму невозвращенного займа, проценты за пользование им, возможную неустойку (пени, штрафы), убытки, причиненные просрочкой исполнения обязательств по договору займа и расходы по взысканию, проценты, начисляемые в соответствии и размере, установленном ст. 395 Гражданского кодекса РФ, в том числе в случае недействительности договора займа.</w:t>
      </w:r>
    </w:p>
    <w:p w14:paraId="73243A25" w14:textId="77777777" w:rsidR="00064929" w:rsidRPr="00B23892" w:rsidRDefault="00064929" w:rsidP="00064929">
      <w:pPr>
        <w:pStyle w:val="31"/>
        <w:tabs>
          <w:tab w:val="left" w:pos="1276"/>
        </w:tabs>
        <w:ind w:firstLine="709"/>
        <w:rPr>
          <w:szCs w:val="22"/>
        </w:rPr>
      </w:pPr>
      <w:r w:rsidRPr="00B23892">
        <w:rPr>
          <w:szCs w:val="22"/>
        </w:rPr>
        <w:t>4.1.5. Получить преимущественно перед другими кредиторами ЗАЛОГОДАТЕЛЯ удовлетворение из страхового возмещения в полном объеме независимо от того, в чью пользу оно застраховано.</w:t>
      </w:r>
    </w:p>
    <w:p w14:paraId="4FD784D8" w14:textId="77777777" w:rsidR="00064929" w:rsidRPr="00B23892" w:rsidRDefault="00064929" w:rsidP="00064929">
      <w:pPr>
        <w:pStyle w:val="31"/>
        <w:tabs>
          <w:tab w:val="left" w:pos="1276"/>
        </w:tabs>
        <w:ind w:firstLine="709"/>
        <w:rPr>
          <w:szCs w:val="22"/>
        </w:rPr>
      </w:pPr>
      <w:r w:rsidRPr="00B23892">
        <w:rPr>
          <w:szCs w:val="22"/>
        </w:rPr>
        <w:t>4.1.6. В случае если предмет залога оказался в незаконном владении третьих лиц, истребовать предмет залога из незаконного владения.</w:t>
      </w:r>
    </w:p>
    <w:p w14:paraId="1A101F6C" w14:textId="77777777" w:rsidR="00064929" w:rsidRPr="00B23892" w:rsidRDefault="00064929" w:rsidP="00064929">
      <w:pPr>
        <w:pStyle w:val="31"/>
        <w:tabs>
          <w:tab w:val="left" w:pos="1276"/>
        </w:tabs>
        <w:ind w:firstLine="709"/>
        <w:rPr>
          <w:szCs w:val="22"/>
        </w:rPr>
      </w:pPr>
      <w:r w:rsidRPr="00B23892">
        <w:rPr>
          <w:szCs w:val="22"/>
        </w:rPr>
        <w:t>4.1.7. Передать свои права по настоящему договору другому лицу без согласия ЗАЛОГОДАТЕЛЯ с одновременной передачей прав по обеспеченному залогом обязательству.</w:t>
      </w:r>
    </w:p>
    <w:p w14:paraId="77923A9D" w14:textId="57C80DBA" w:rsidR="00EA2C29" w:rsidRPr="00B23892" w:rsidRDefault="00EA2C29" w:rsidP="00064929">
      <w:pPr>
        <w:pStyle w:val="31"/>
        <w:tabs>
          <w:tab w:val="left" w:pos="1276"/>
        </w:tabs>
        <w:ind w:firstLine="709"/>
        <w:rPr>
          <w:szCs w:val="22"/>
        </w:rPr>
      </w:pPr>
      <w:r w:rsidRPr="00B23892">
        <w:rPr>
          <w:szCs w:val="22"/>
        </w:rPr>
        <w:t>4.1.8. Реализовать иные права, предоставленные действующим законодательством РФ ЗАЛОГОДЕРЖАТЕЛЮ.</w:t>
      </w:r>
    </w:p>
    <w:p w14:paraId="3FDF84B5" w14:textId="77777777" w:rsidR="00064929" w:rsidRPr="00B23892" w:rsidRDefault="00064929" w:rsidP="00064929">
      <w:pPr>
        <w:tabs>
          <w:tab w:val="left" w:pos="1276"/>
        </w:tabs>
        <w:ind w:firstLine="709"/>
        <w:jc w:val="both"/>
        <w:rPr>
          <w:b/>
          <w:sz w:val="22"/>
          <w:szCs w:val="22"/>
        </w:rPr>
      </w:pPr>
      <w:r w:rsidRPr="00B23892">
        <w:rPr>
          <w:b/>
          <w:sz w:val="22"/>
          <w:szCs w:val="22"/>
        </w:rPr>
        <w:t>4.2. ЗАЛОГОДАТЕЛЬ обязуется:</w:t>
      </w:r>
    </w:p>
    <w:p w14:paraId="7CF2EE57" w14:textId="77777777" w:rsidR="00064929" w:rsidRPr="00B23892" w:rsidRDefault="00064929" w:rsidP="00064929">
      <w:pPr>
        <w:numPr>
          <w:ilvl w:val="2"/>
          <w:numId w:val="7"/>
        </w:numPr>
        <w:tabs>
          <w:tab w:val="clear" w:pos="1440"/>
          <w:tab w:val="left" w:pos="1276"/>
          <w:tab w:val="num" w:pos="1353"/>
        </w:tabs>
        <w:ind w:left="0" w:firstLine="709"/>
        <w:jc w:val="both"/>
        <w:rPr>
          <w:sz w:val="22"/>
          <w:szCs w:val="22"/>
        </w:rPr>
      </w:pPr>
      <w:r w:rsidRPr="00B23892">
        <w:rPr>
          <w:sz w:val="22"/>
          <w:szCs w:val="22"/>
        </w:rPr>
        <w:t>Обеспечить возможность реализации прав ЗАЛОГОДЕРЖАТЕЛЯ, установленных в п. 4.1. настоящего Договора.</w:t>
      </w:r>
    </w:p>
    <w:p w14:paraId="0EAE709A" w14:textId="77777777" w:rsidR="00064929" w:rsidRPr="00B23892" w:rsidRDefault="00064929" w:rsidP="00064929">
      <w:pPr>
        <w:numPr>
          <w:ilvl w:val="2"/>
          <w:numId w:val="7"/>
        </w:numPr>
        <w:tabs>
          <w:tab w:val="clear" w:pos="1440"/>
          <w:tab w:val="left" w:pos="1276"/>
          <w:tab w:val="num" w:pos="1353"/>
        </w:tabs>
        <w:ind w:left="0" w:firstLine="709"/>
        <w:jc w:val="both"/>
        <w:rPr>
          <w:sz w:val="22"/>
          <w:szCs w:val="22"/>
        </w:rPr>
      </w:pPr>
      <w:r w:rsidRPr="00B23892">
        <w:rPr>
          <w:sz w:val="22"/>
          <w:szCs w:val="22"/>
        </w:rPr>
        <w:t>Пользоваться предметом залога в соответствии с его назначением. При этом не допускается совершение в отношении предмета залога действий, которые могут ухудшить его качество либо снизить его стоимость, за исключением естественного износа.</w:t>
      </w:r>
    </w:p>
    <w:p w14:paraId="55227420" w14:textId="77777777" w:rsidR="00064929" w:rsidRPr="00B23892" w:rsidRDefault="00064929" w:rsidP="00064929">
      <w:pPr>
        <w:numPr>
          <w:ilvl w:val="2"/>
          <w:numId w:val="7"/>
        </w:numPr>
        <w:tabs>
          <w:tab w:val="clear" w:pos="1440"/>
          <w:tab w:val="left" w:pos="1276"/>
          <w:tab w:val="num" w:pos="1353"/>
        </w:tabs>
        <w:ind w:left="0" w:firstLine="709"/>
        <w:jc w:val="both"/>
        <w:rPr>
          <w:sz w:val="22"/>
          <w:szCs w:val="22"/>
        </w:rPr>
      </w:pPr>
      <w:r w:rsidRPr="00B23892">
        <w:rPr>
          <w:sz w:val="22"/>
          <w:szCs w:val="22"/>
        </w:rPr>
        <w:t>Принимать меры, необходимые для обеспечения сохранности заложенного имущества, в том числе для защиты его от посягательств и требований со стороны третьих лиц. В случае обнаружения каких-либо прав или притязаний на предмет залога со стороны третьих лиц, а также возникновения по нему споров и конфликтов, ЗАЛОГОДАТЕЛЬ обязуется урегулировать их своими силами и средствами, неся все необходимые издержки, вызванные этими спорами.</w:t>
      </w:r>
    </w:p>
    <w:p w14:paraId="25CDC199" w14:textId="77777777" w:rsidR="00064929" w:rsidRPr="00B23892" w:rsidRDefault="00064929" w:rsidP="00064929">
      <w:pPr>
        <w:numPr>
          <w:ilvl w:val="2"/>
          <w:numId w:val="7"/>
        </w:numPr>
        <w:tabs>
          <w:tab w:val="clear" w:pos="1440"/>
          <w:tab w:val="left" w:pos="1276"/>
          <w:tab w:val="num" w:pos="1353"/>
        </w:tabs>
        <w:ind w:left="0" w:firstLine="709"/>
        <w:jc w:val="both"/>
        <w:rPr>
          <w:sz w:val="22"/>
          <w:szCs w:val="22"/>
        </w:rPr>
      </w:pPr>
      <w:r w:rsidRPr="00B23892">
        <w:rPr>
          <w:sz w:val="22"/>
          <w:szCs w:val="22"/>
        </w:rPr>
        <w:t>Немедленно уведомлять ЗАЛОГОДЕРЖАТЕЛЯ о возникновении угрозы утраты или повреждения заложенного имущества по настоящему договору.</w:t>
      </w:r>
    </w:p>
    <w:p w14:paraId="6188D97B" w14:textId="77777777" w:rsidR="00064929" w:rsidRPr="00B23892" w:rsidRDefault="00064929" w:rsidP="00064929">
      <w:pPr>
        <w:numPr>
          <w:ilvl w:val="2"/>
          <w:numId w:val="7"/>
        </w:numPr>
        <w:tabs>
          <w:tab w:val="clear" w:pos="1440"/>
          <w:tab w:val="left" w:pos="1276"/>
          <w:tab w:val="num" w:pos="1353"/>
        </w:tabs>
        <w:ind w:left="0" w:firstLine="709"/>
        <w:jc w:val="both"/>
        <w:rPr>
          <w:sz w:val="22"/>
          <w:szCs w:val="22"/>
        </w:rPr>
      </w:pPr>
      <w:r w:rsidRPr="00B23892">
        <w:rPr>
          <w:sz w:val="22"/>
          <w:szCs w:val="22"/>
        </w:rPr>
        <w:t xml:space="preserve">Без специального письменного разрешения ЗАЛОГОДЕРЖАТЕЛЯ не отчуждать имущество, заложенное по настоящему договору. </w:t>
      </w:r>
    </w:p>
    <w:p w14:paraId="5A0C27C9" w14:textId="77777777" w:rsidR="00064929" w:rsidRPr="00B23892" w:rsidRDefault="00064929" w:rsidP="00064929">
      <w:pPr>
        <w:numPr>
          <w:ilvl w:val="2"/>
          <w:numId w:val="7"/>
        </w:numPr>
        <w:tabs>
          <w:tab w:val="clear" w:pos="1440"/>
          <w:tab w:val="left" w:pos="1276"/>
          <w:tab w:val="num" w:pos="1353"/>
        </w:tabs>
        <w:ind w:left="0" w:firstLine="709"/>
        <w:jc w:val="both"/>
        <w:rPr>
          <w:sz w:val="22"/>
          <w:szCs w:val="22"/>
        </w:rPr>
      </w:pPr>
      <w:r w:rsidRPr="00B23892">
        <w:rPr>
          <w:sz w:val="22"/>
          <w:szCs w:val="22"/>
        </w:rPr>
        <w:t>Без специального письменного разрешения ЗАЛОГОДЕРЖАТЕЛЯ не завещать, не сдавать в аренду имущество, заложенное по настоящему договору, а также имущество, попавшее в состав заложенного по настоящему договору.</w:t>
      </w:r>
    </w:p>
    <w:p w14:paraId="1F5F3DA3" w14:textId="77777777" w:rsidR="004B4F30" w:rsidRPr="00B23892" w:rsidRDefault="00064929" w:rsidP="004B4F30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23892">
        <w:rPr>
          <w:sz w:val="22"/>
          <w:szCs w:val="22"/>
        </w:rPr>
        <w:t>4.2.7. Сообщать в письменной форме о каждом заключаемом договоре последующего залога в срок не позднее 3 (трех) рабочих дней, следующих за днем заключения соответствующего договора, с предоставлением копии такого договора.</w:t>
      </w:r>
    </w:p>
    <w:p w14:paraId="23CC541C" w14:textId="77777777" w:rsidR="004B4F30" w:rsidRPr="00B23892" w:rsidRDefault="00064929" w:rsidP="004B4F30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23892">
        <w:rPr>
          <w:sz w:val="22"/>
          <w:szCs w:val="22"/>
        </w:rPr>
        <w:lastRenderedPageBreak/>
        <w:t>4.2.8. Предоставлять ЗАЛОГОДЕРЖАТЕЛЮ для ознакомления правоустанавливающие документы на имущество, закладываемое взамен выбывающего из состава предмета залога, а также письменно уведомлять его о</w:t>
      </w:r>
      <w:r w:rsidR="005E6436" w:rsidRPr="00B23892">
        <w:rPr>
          <w:sz w:val="22"/>
          <w:szCs w:val="22"/>
        </w:rPr>
        <w:t>бо</w:t>
      </w:r>
      <w:r w:rsidRPr="00B23892">
        <w:rPr>
          <w:sz w:val="22"/>
          <w:szCs w:val="22"/>
        </w:rPr>
        <w:t xml:space="preserve"> всех правах третьих лиц на такое имущество.</w:t>
      </w:r>
    </w:p>
    <w:p w14:paraId="5ECDB48F" w14:textId="77777777" w:rsidR="00574E1B" w:rsidRPr="00B23892" w:rsidRDefault="00064929" w:rsidP="004B4F30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23892">
        <w:rPr>
          <w:sz w:val="22"/>
          <w:szCs w:val="22"/>
        </w:rPr>
        <w:t xml:space="preserve">4.2.9. </w:t>
      </w:r>
      <w:r w:rsidR="00337143" w:rsidRPr="00B23892">
        <w:rPr>
          <w:sz w:val="22"/>
          <w:szCs w:val="22"/>
        </w:rPr>
        <w:t xml:space="preserve">По требованию </w:t>
      </w:r>
      <w:r w:rsidR="00574E1B" w:rsidRPr="00B23892">
        <w:rPr>
          <w:sz w:val="22"/>
          <w:szCs w:val="22"/>
        </w:rPr>
        <w:t>ЗАЛОГОДЕРЖАТЕЛЯ передать ему на ответственное хранение паспорт транспортного средства, паспорт самоходной машины или иной документ, выданный уполномоченным государственным органом или продавцом/изготовителем и содержащий основные характеристики передаваемого в залог имущества, не позднее дня подписания настоящего Договора. Требование ЗАЛОГОДЕРЖАТЕЛЯ о передаче ему на ответственное хранение указанных в настоящем пункте документов может быть озвучено ЗАЛОГОДАТЕЛЮ устно, а также направлено на его почтовый или электронный адрес либо передано ему посредством иных средств связи.</w:t>
      </w:r>
    </w:p>
    <w:p w14:paraId="13EC94A7" w14:textId="5C87BF96" w:rsidR="004B4F30" w:rsidRPr="00B23892" w:rsidRDefault="00064929" w:rsidP="004B4F30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23892">
        <w:rPr>
          <w:sz w:val="22"/>
          <w:szCs w:val="22"/>
        </w:rPr>
        <w:t>4.2.10. При досрочном обращении взыскания на предмет залога, в требуемый ЗАЛОГОДЕРЖАТЕЛЕМ срок передать предмет залога ему (или указанным им лицам), и обеспечить реальную возможность обратить на него взыскание.</w:t>
      </w:r>
    </w:p>
    <w:p w14:paraId="760F803D" w14:textId="5C14EC38" w:rsidR="004B4F30" w:rsidRPr="00B23892" w:rsidRDefault="00064929" w:rsidP="004B4F30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23892">
        <w:rPr>
          <w:sz w:val="22"/>
          <w:szCs w:val="22"/>
        </w:rPr>
        <w:t>4.2.1</w:t>
      </w:r>
      <w:r w:rsidR="0052762E" w:rsidRPr="00B23892">
        <w:rPr>
          <w:sz w:val="22"/>
          <w:szCs w:val="22"/>
        </w:rPr>
        <w:t>1</w:t>
      </w:r>
      <w:r w:rsidRPr="00B23892">
        <w:rPr>
          <w:sz w:val="22"/>
          <w:szCs w:val="22"/>
        </w:rPr>
        <w:t>. Стороны пришли к соглашению о том, что перевод долга ЗАЕМЩИКА по обязательству, обеспеченному залогом на другое лицо, не влечет прекращение права залога и ЗАЛОГОДАТЕЛЬ отвечает перед ЗАЛОГОДЕРЖАТЕЛЕМ за нового должника на условиях настоящего договора.</w:t>
      </w:r>
    </w:p>
    <w:p w14:paraId="4BB79F7E" w14:textId="7C261D4B" w:rsidR="00663811" w:rsidRPr="00B23892" w:rsidRDefault="00663811" w:rsidP="008F5A17">
      <w:pPr>
        <w:pStyle w:val="2"/>
        <w:numPr>
          <w:ilvl w:val="0"/>
          <w:numId w:val="0"/>
        </w:numPr>
        <w:tabs>
          <w:tab w:val="left" w:pos="708"/>
        </w:tabs>
        <w:ind w:firstLine="709"/>
        <w:jc w:val="both"/>
        <w:rPr>
          <w:rStyle w:val="22"/>
          <w:i w:val="0"/>
          <w:sz w:val="22"/>
          <w:szCs w:val="22"/>
          <w:u w:val="none"/>
        </w:rPr>
      </w:pPr>
      <w:r w:rsidRPr="00B23892">
        <w:rPr>
          <w:rStyle w:val="22"/>
          <w:i w:val="0"/>
          <w:sz w:val="22"/>
          <w:szCs w:val="22"/>
          <w:u w:val="none"/>
        </w:rPr>
        <w:t>4.2.1</w:t>
      </w:r>
      <w:r w:rsidR="0052762E" w:rsidRPr="00B23892">
        <w:rPr>
          <w:rStyle w:val="22"/>
          <w:i w:val="0"/>
          <w:sz w:val="22"/>
          <w:szCs w:val="22"/>
          <w:u w:val="none"/>
        </w:rPr>
        <w:t>2</w:t>
      </w:r>
      <w:r w:rsidRPr="00B23892">
        <w:rPr>
          <w:rStyle w:val="22"/>
          <w:i w:val="0"/>
          <w:sz w:val="22"/>
          <w:szCs w:val="22"/>
          <w:u w:val="none"/>
        </w:rPr>
        <w:t xml:space="preserve">. Нести расходы по содержанию предмета залога: уплачивать налоги, сборы, пошлины и иные платежи, которые причитаются с него, как с собственника Предмета залога и предоставлять ЗАЛОГОДЕРЖАТЕЛЮ, по его требованию, финансовую информацию, связанную </w:t>
      </w:r>
      <w:r w:rsidR="00064929" w:rsidRPr="00B23892">
        <w:rPr>
          <w:rStyle w:val="22"/>
          <w:i w:val="0"/>
          <w:sz w:val="22"/>
          <w:szCs w:val="22"/>
          <w:u w:val="none"/>
        </w:rPr>
        <w:t xml:space="preserve">с эксплуатацией </w:t>
      </w:r>
      <w:r w:rsidR="004E6C69" w:rsidRPr="00B23892">
        <w:rPr>
          <w:rStyle w:val="22"/>
          <w:i w:val="0"/>
          <w:sz w:val="22"/>
          <w:szCs w:val="22"/>
          <w:u w:val="none"/>
        </w:rPr>
        <w:t>предмета</w:t>
      </w:r>
      <w:r w:rsidR="00064929" w:rsidRPr="00B23892">
        <w:rPr>
          <w:rStyle w:val="22"/>
          <w:i w:val="0"/>
          <w:sz w:val="22"/>
          <w:szCs w:val="22"/>
          <w:u w:val="none"/>
        </w:rPr>
        <w:t xml:space="preserve"> залога.</w:t>
      </w:r>
    </w:p>
    <w:p w14:paraId="4ABD8DA1" w14:textId="48C48159" w:rsidR="0052762E" w:rsidRPr="00B23892" w:rsidRDefault="0052762E" w:rsidP="0052762E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23892">
        <w:rPr>
          <w:sz w:val="22"/>
          <w:szCs w:val="22"/>
        </w:rPr>
        <w:t>4.2.13. В случае инициации процедуры банкротства Залогодателя им самим, либо третьим лицом, в письменной форме  уведомить Залогодержателя о наличии информации в Едином федеральном реестре сведений о банкротстве о публикации уведомления о намерении обратиться в суд с заявлением о признании должника банкротом, о поступившем в арбитражный суд/суд общей юрисдикции заявлении о признании должника банкротом, но не позднее 3 (трех) рабочих дней, с даты получения информации, либо получения от заявителя копии такого заявления.</w:t>
      </w:r>
    </w:p>
    <w:p w14:paraId="5D3EBBF5" w14:textId="77777777" w:rsidR="0052762E" w:rsidRPr="00B23892" w:rsidRDefault="0052762E" w:rsidP="0052762E"/>
    <w:p w14:paraId="4FE51FBE" w14:textId="77777777" w:rsidR="00220300" w:rsidRPr="00B23892" w:rsidRDefault="00220300" w:rsidP="00220300">
      <w:pPr>
        <w:pStyle w:val="2"/>
        <w:numPr>
          <w:ilvl w:val="0"/>
          <w:numId w:val="0"/>
        </w:numPr>
        <w:tabs>
          <w:tab w:val="left" w:pos="708"/>
        </w:tabs>
        <w:rPr>
          <w:b/>
          <w:szCs w:val="22"/>
        </w:rPr>
      </w:pPr>
      <w:r w:rsidRPr="00B23892">
        <w:rPr>
          <w:b/>
          <w:szCs w:val="22"/>
        </w:rPr>
        <w:t>Статья 5. ОТВЕТСТВЕННОСТЬ СТОРОН</w:t>
      </w:r>
    </w:p>
    <w:p w14:paraId="1E44DB0C" w14:textId="77777777" w:rsidR="002764B3" w:rsidRPr="00B23892" w:rsidRDefault="002764B3" w:rsidP="00917632">
      <w:pPr>
        <w:ind w:firstLine="709"/>
        <w:jc w:val="both"/>
        <w:rPr>
          <w:sz w:val="22"/>
          <w:szCs w:val="22"/>
        </w:rPr>
      </w:pPr>
      <w:r w:rsidRPr="00B23892">
        <w:rPr>
          <w:sz w:val="22"/>
          <w:szCs w:val="22"/>
        </w:rPr>
        <w:t xml:space="preserve"> 5.1.  При неисполнении (ненадлежащем исполнении) ЗАЛОГОДАТЕЛЕМ обязанностей, установленных в п. 2.3, 4.2.1-4.2.4, 4.2.6-4.2.10 настоящего Договора ЗАЛОГОДЕРЖАТЕЛЬ вправе потребовать от него уплаты неустойки в размере 10 000 рублей за каждое нарушение.</w:t>
      </w:r>
    </w:p>
    <w:p w14:paraId="52941CEC" w14:textId="77777777" w:rsidR="00220300" w:rsidRPr="00B23892" w:rsidRDefault="002764B3" w:rsidP="002764B3">
      <w:pPr>
        <w:pStyle w:val="ad"/>
        <w:tabs>
          <w:tab w:val="left" w:pos="1134"/>
        </w:tabs>
        <w:ind w:left="0" w:firstLine="709"/>
        <w:jc w:val="both"/>
        <w:rPr>
          <w:sz w:val="22"/>
          <w:szCs w:val="22"/>
        </w:rPr>
      </w:pPr>
      <w:r w:rsidRPr="00B23892">
        <w:rPr>
          <w:sz w:val="22"/>
          <w:szCs w:val="22"/>
        </w:rPr>
        <w:t xml:space="preserve">5.2. </w:t>
      </w:r>
      <w:r w:rsidR="00220300" w:rsidRPr="00B23892">
        <w:rPr>
          <w:sz w:val="22"/>
          <w:szCs w:val="22"/>
        </w:rPr>
        <w:t>При неисполнении ЗАЛОГОДАТЕЛЕМ обязанности, предусмотренной п. 4.2.5 настоящего договора, ЗАЛОГОДАТЕЛЬ уплачивает ЗАЛОГОДЕРЖАТЕЛЮ неустойку в размере стоимости предмета залога, указанной в п. 3.1 настоящего договора.</w:t>
      </w:r>
    </w:p>
    <w:p w14:paraId="1726611B" w14:textId="77777777" w:rsidR="00220300" w:rsidRPr="00B23892" w:rsidRDefault="002764B3" w:rsidP="008F5A17">
      <w:pPr>
        <w:tabs>
          <w:tab w:val="left" w:pos="1134"/>
        </w:tabs>
        <w:ind w:firstLine="709"/>
        <w:jc w:val="both"/>
        <w:rPr>
          <w:sz w:val="22"/>
          <w:szCs w:val="22"/>
        </w:rPr>
      </w:pPr>
      <w:r w:rsidRPr="00B23892">
        <w:rPr>
          <w:sz w:val="22"/>
          <w:szCs w:val="22"/>
        </w:rPr>
        <w:t xml:space="preserve">5.3. </w:t>
      </w:r>
      <w:r w:rsidR="00220300" w:rsidRPr="00B23892">
        <w:rPr>
          <w:sz w:val="22"/>
          <w:szCs w:val="22"/>
        </w:rPr>
        <w:t>Иные вопросы ответственности сторон решаются на основе действующего законодательства РФ.</w:t>
      </w:r>
    </w:p>
    <w:p w14:paraId="3667F458" w14:textId="77777777" w:rsidR="00220300" w:rsidRPr="00B23892" w:rsidRDefault="00220300" w:rsidP="00220300">
      <w:pPr>
        <w:jc w:val="center"/>
        <w:rPr>
          <w:b/>
          <w:i/>
          <w:sz w:val="22"/>
          <w:szCs w:val="22"/>
          <w:u w:val="single"/>
        </w:rPr>
      </w:pPr>
      <w:r w:rsidRPr="00B23892">
        <w:rPr>
          <w:b/>
          <w:i/>
          <w:sz w:val="22"/>
          <w:szCs w:val="22"/>
          <w:u w:val="single"/>
        </w:rPr>
        <w:t>Статья 6. ОБРАЩЕНИЕ ВЗЫСКАНИЯ НА ПРЕДМЕТ ЗАЛОГА</w:t>
      </w:r>
    </w:p>
    <w:p w14:paraId="510AAEC7" w14:textId="77777777" w:rsidR="00220300" w:rsidRPr="00B23892" w:rsidRDefault="00220300" w:rsidP="00220300">
      <w:pPr>
        <w:pStyle w:val="211"/>
        <w:shd w:val="clear" w:color="auto" w:fill="auto"/>
        <w:tabs>
          <w:tab w:val="left" w:pos="1677"/>
        </w:tabs>
        <w:spacing w:before="0" w:line="240" w:lineRule="auto"/>
        <w:ind w:right="104" w:firstLine="709"/>
        <w:rPr>
          <w:sz w:val="22"/>
          <w:szCs w:val="22"/>
        </w:rPr>
      </w:pPr>
      <w:r w:rsidRPr="00B23892">
        <w:rPr>
          <w:rStyle w:val="22"/>
          <w:sz w:val="22"/>
          <w:szCs w:val="22"/>
        </w:rPr>
        <w:t>6.1. Настоящим Стороны договорились, что в случае неисполнения либо ненадлежащего исполнения ЗАЕМЩИКОМ обязательств по Договору займа, а также в случае досрочного истребования ЗАЛОГОДЕРЖАТЕЛЕМ суммы займа по причине неисполнения либо ненадлежащего исполнения ЗАЛОГОДАТЕЛЕМ своих обязательств по договору, ЗАЛОГОДЕРЖАТЕЛЬ имеет право обратить взыскание на предмет залога в судебном порядке и получить первоочередное удовлетворение требований по Договору займа в объеме требований, имеющихся к моменту удовлетворения (включая расходы по взысканию), а также включая требования ЗАЛОГОДЕРЖАТЕЛЯ к ЗАЕМЩИКУ, связанные с недействительностью Договора займа.</w:t>
      </w:r>
    </w:p>
    <w:p w14:paraId="21DFFB89" w14:textId="77777777" w:rsidR="00220300" w:rsidRPr="00B23892" w:rsidRDefault="00220300" w:rsidP="00220300">
      <w:pPr>
        <w:pStyle w:val="211"/>
        <w:shd w:val="clear" w:color="auto" w:fill="auto"/>
        <w:tabs>
          <w:tab w:val="left" w:pos="1677"/>
        </w:tabs>
        <w:spacing w:before="0" w:line="240" w:lineRule="auto"/>
        <w:ind w:right="104" w:firstLine="709"/>
        <w:rPr>
          <w:sz w:val="22"/>
          <w:szCs w:val="22"/>
        </w:rPr>
      </w:pPr>
      <w:r w:rsidRPr="00B23892">
        <w:rPr>
          <w:rStyle w:val="22"/>
          <w:sz w:val="22"/>
          <w:szCs w:val="22"/>
        </w:rPr>
        <w:t>6.2. Реализация предмета залога, на которое обращается взыскание, осуществляется в соответствии с законодательством РФ, при этом Стороны настоящего договора пришли к соглашению, что реализация предмета залога осуществляется (по выбору ЗАЛОГОДЕРЖАТЕЛЯ) одним из нижеперечисленных способов:</w:t>
      </w:r>
    </w:p>
    <w:p w14:paraId="28C1782F" w14:textId="77777777" w:rsidR="00220300" w:rsidRPr="00B23892" w:rsidRDefault="00220300" w:rsidP="00220300">
      <w:pPr>
        <w:pStyle w:val="211"/>
        <w:shd w:val="clear" w:color="auto" w:fill="auto"/>
        <w:tabs>
          <w:tab w:val="left" w:pos="1888"/>
        </w:tabs>
        <w:spacing w:before="0" w:line="240" w:lineRule="auto"/>
        <w:rPr>
          <w:sz w:val="22"/>
          <w:szCs w:val="22"/>
        </w:rPr>
      </w:pPr>
      <w:r w:rsidRPr="00B23892">
        <w:rPr>
          <w:rStyle w:val="22"/>
          <w:sz w:val="22"/>
          <w:szCs w:val="22"/>
        </w:rPr>
        <w:t>-путем продажи предмета залога с публичных торгов в порядке, установленном законодательством РФ;</w:t>
      </w:r>
    </w:p>
    <w:p w14:paraId="212C6C82" w14:textId="77777777" w:rsidR="00220300" w:rsidRPr="00B23892" w:rsidRDefault="00220300" w:rsidP="00220300">
      <w:pPr>
        <w:pStyle w:val="211"/>
        <w:shd w:val="clear" w:color="auto" w:fill="auto"/>
        <w:tabs>
          <w:tab w:val="left" w:pos="1888"/>
        </w:tabs>
        <w:spacing w:before="0" w:line="240" w:lineRule="auto"/>
        <w:ind w:right="104"/>
        <w:rPr>
          <w:sz w:val="22"/>
          <w:szCs w:val="22"/>
        </w:rPr>
      </w:pPr>
      <w:r w:rsidRPr="00B23892">
        <w:rPr>
          <w:rStyle w:val="22"/>
          <w:sz w:val="22"/>
          <w:szCs w:val="22"/>
        </w:rPr>
        <w:t xml:space="preserve">-путем оставления ЗАЛОГОДЕРЖАТЕЛЕМ предмета залога за собой, в том числе посредством поступления предмета залога в собственность ЗАЛОГОДЕРЖАТЕЛЯ, по цене, определенной Сторонами в пункте </w:t>
      </w:r>
      <w:r w:rsidR="00C4474A" w:rsidRPr="00B23892">
        <w:rPr>
          <w:rStyle w:val="22"/>
          <w:sz w:val="22"/>
          <w:szCs w:val="22"/>
        </w:rPr>
        <w:t>3.1</w:t>
      </w:r>
      <w:r w:rsidRPr="00B23892">
        <w:rPr>
          <w:rStyle w:val="22"/>
          <w:sz w:val="22"/>
          <w:szCs w:val="22"/>
        </w:rPr>
        <w:t>. настоящего договора, но не ниже рыночной стоимости;</w:t>
      </w:r>
    </w:p>
    <w:p w14:paraId="404B6B01" w14:textId="77777777" w:rsidR="00220300" w:rsidRPr="00B23892" w:rsidRDefault="00220300" w:rsidP="00220300">
      <w:pPr>
        <w:pStyle w:val="211"/>
        <w:shd w:val="clear" w:color="auto" w:fill="auto"/>
        <w:tabs>
          <w:tab w:val="left" w:pos="1888"/>
        </w:tabs>
        <w:spacing w:before="0" w:line="240" w:lineRule="auto"/>
        <w:ind w:right="104"/>
        <w:rPr>
          <w:sz w:val="22"/>
          <w:szCs w:val="22"/>
        </w:rPr>
      </w:pPr>
      <w:r w:rsidRPr="00B23892">
        <w:rPr>
          <w:rStyle w:val="22"/>
          <w:sz w:val="22"/>
          <w:szCs w:val="22"/>
        </w:rPr>
        <w:t>-путем продажи предмета залога ЗАЛОГОДЕРЖАТЕЛЕМ другому лицу по цене не ниже рыночной стоимости с удержанием из вырученных денег суммы обеспеченного залогом обязательства.</w:t>
      </w:r>
    </w:p>
    <w:p w14:paraId="2854CC8C" w14:textId="77777777" w:rsidR="00220300" w:rsidRPr="00B23892" w:rsidRDefault="00220300" w:rsidP="00220300">
      <w:pPr>
        <w:pStyle w:val="211"/>
        <w:shd w:val="clear" w:color="auto" w:fill="auto"/>
        <w:tabs>
          <w:tab w:val="left" w:pos="1677"/>
        </w:tabs>
        <w:spacing w:before="0" w:line="240" w:lineRule="auto"/>
        <w:ind w:right="104" w:firstLine="709"/>
        <w:rPr>
          <w:sz w:val="22"/>
          <w:szCs w:val="22"/>
        </w:rPr>
      </w:pPr>
      <w:r w:rsidRPr="00B23892">
        <w:rPr>
          <w:rStyle w:val="22"/>
          <w:sz w:val="22"/>
          <w:szCs w:val="22"/>
        </w:rPr>
        <w:t xml:space="preserve">6.3. Сумма, полученная от реализации предмета залога, направляется ЗАЛОГОДЕРЖАТЕЛЕМ в первую очередь на погашение расходов по обращению взыскания и реализации предмета залога, затем </w:t>
      </w:r>
      <w:r w:rsidRPr="00B23892">
        <w:rPr>
          <w:rStyle w:val="22"/>
          <w:sz w:val="22"/>
          <w:szCs w:val="22"/>
        </w:rPr>
        <w:lastRenderedPageBreak/>
        <w:t>начисленных процентов за пользование займом, затем основного долга по займу, а оставшаяся сумма направляется на погашение комиссий, неустойки (штрафов, пеней), очередность погашения может быть изменена ЗАЛОГОДЕРЖАТЕЛЕМ в одностороннем порядке по своему усмотрению (за исключением очередности погашения комиссии и неустойки (штрафы, пени)).</w:t>
      </w:r>
    </w:p>
    <w:p w14:paraId="5837DFC3" w14:textId="77777777" w:rsidR="00220300" w:rsidRPr="00B23892" w:rsidRDefault="00220300" w:rsidP="00AA1F4F">
      <w:pPr>
        <w:pStyle w:val="211"/>
        <w:shd w:val="clear" w:color="auto" w:fill="auto"/>
        <w:tabs>
          <w:tab w:val="left" w:pos="1679"/>
        </w:tabs>
        <w:spacing w:before="0" w:line="240" w:lineRule="auto"/>
        <w:ind w:right="-38" w:firstLine="709"/>
        <w:rPr>
          <w:sz w:val="22"/>
          <w:szCs w:val="22"/>
        </w:rPr>
      </w:pPr>
      <w:r w:rsidRPr="00B23892">
        <w:rPr>
          <w:rStyle w:val="22"/>
          <w:sz w:val="22"/>
          <w:szCs w:val="22"/>
        </w:rPr>
        <w:t>6.4. Если сумма, вырученная от реализации предмета залога, превысит размер требований ЗАЛОГОДЕРЖАТЕЛЯ, разница должна быть возвращена ЗАЛОГОДАТЕЛЮ.</w:t>
      </w:r>
    </w:p>
    <w:p w14:paraId="729031ED" w14:textId="77777777" w:rsidR="00220300" w:rsidRPr="00B23892" w:rsidRDefault="00220300" w:rsidP="00220300">
      <w:pPr>
        <w:pStyle w:val="2"/>
        <w:numPr>
          <w:ilvl w:val="0"/>
          <w:numId w:val="0"/>
        </w:numPr>
        <w:tabs>
          <w:tab w:val="left" w:pos="708"/>
        </w:tabs>
        <w:rPr>
          <w:b/>
          <w:sz w:val="12"/>
          <w:szCs w:val="12"/>
        </w:rPr>
      </w:pPr>
    </w:p>
    <w:p w14:paraId="217AF959" w14:textId="77777777" w:rsidR="00220300" w:rsidRPr="00B23892" w:rsidRDefault="00220300" w:rsidP="00220300">
      <w:pPr>
        <w:pStyle w:val="2"/>
        <w:numPr>
          <w:ilvl w:val="0"/>
          <w:numId w:val="0"/>
        </w:numPr>
        <w:tabs>
          <w:tab w:val="left" w:pos="708"/>
        </w:tabs>
        <w:rPr>
          <w:b/>
          <w:szCs w:val="22"/>
        </w:rPr>
      </w:pPr>
      <w:r w:rsidRPr="00B23892">
        <w:rPr>
          <w:b/>
          <w:szCs w:val="22"/>
        </w:rPr>
        <w:t>Статья 7. ЗАКЛЮЧИТЕЛЬНЫЕ ПОЛОЖЕНИЯ</w:t>
      </w:r>
    </w:p>
    <w:p w14:paraId="05BC9451" w14:textId="77777777" w:rsidR="00C726F8" w:rsidRPr="00B23892" w:rsidRDefault="00C726F8" w:rsidP="00C726F8">
      <w:pPr>
        <w:rPr>
          <w:sz w:val="12"/>
          <w:szCs w:val="12"/>
        </w:rPr>
      </w:pPr>
    </w:p>
    <w:p w14:paraId="2E9297C2" w14:textId="77777777" w:rsidR="004E6C69" w:rsidRPr="00B23892" w:rsidRDefault="004E6C69" w:rsidP="004E6C69">
      <w:pPr>
        <w:ind w:firstLine="709"/>
        <w:jc w:val="both"/>
        <w:rPr>
          <w:sz w:val="22"/>
          <w:szCs w:val="22"/>
        </w:rPr>
      </w:pPr>
      <w:r w:rsidRPr="00B23892">
        <w:rPr>
          <w:sz w:val="22"/>
          <w:szCs w:val="22"/>
        </w:rPr>
        <w:t>7.1. Настоящий договор вступает в силу со дня его подписания и действует до полного исполнения ЗАЕМЩИКОМ обязательств, обеспеченных залогом, а при их неисполнении - до полного удовлетворения требований ЗАЛОГОДЕРЖАТЕЛЯ.</w:t>
      </w:r>
    </w:p>
    <w:p w14:paraId="48D4A705" w14:textId="77777777" w:rsidR="004E6C69" w:rsidRPr="00B23892" w:rsidRDefault="004E6C69" w:rsidP="004E6C69">
      <w:pPr>
        <w:ind w:firstLine="709"/>
        <w:jc w:val="both"/>
        <w:rPr>
          <w:sz w:val="22"/>
          <w:szCs w:val="22"/>
        </w:rPr>
      </w:pPr>
      <w:r w:rsidRPr="00B23892">
        <w:rPr>
          <w:sz w:val="22"/>
          <w:szCs w:val="22"/>
        </w:rPr>
        <w:t>7.2. Настоящий договор составлен и подлежит толкованию и исполнению в соответствии с законодательством, действующим на территории Росси</w:t>
      </w:r>
      <w:r w:rsidR="005A11B0" w:rsidRPr="00B23892">
        <w:rPr>
          <w:sz w:val="22"/>
          <w:szCs w:val="22"/>
        </w:rPr>
        <w:t>йской Федерации</w:t>
      </w:r>
      <w:r w:rsidRPr="00B23892">
        <w:rPr>
          <w:sz w:val="22"/>
          <w:szCs w:val="22"/>
        </w:rPr>
        <w:t xml:space="preserve"> в момент его заключения. В случае если любые обстоятельства сделают невозможным выполнение ЗАЕМЩИКОМ обязательств по договору займа, ЗАЛОГОДЕРЖАТЕЛЬ имеет право реализовать право залога досрочно.</w:t>
      </w:r>
    </w:p>
    <w:p w14:paraId="211857D7" w14:textId="77777777" w:rsidR="004E6C69" w:rsidRPr="00B23892" w:rsidRDefault="004E6C69" w:rsidP="004E6C69">
      <w:pPr>
        <w:ind w:firstLine="709"/>
        <w:jc w:val="both"/>
        <w:rPr>
          <w:sz w:val="22"/>
          <w:szCs w:val="22"/>
        </w:rPr>
      </w:pPr>
      <w:r w:rsidRPr="00B23892">
        <w:rPr>
          <w:sz w:val="22"/>
          <w:szCs w:val="22"/>
        </w:rPr>
        <w:t>7.3. В случаях, указанных в настоящем договоре, а также в приложениях к нему, ЗАЛОГОДЕРЖАТЕЛЬ вправе направить ЗАЛОГОДАТЕЛЮ письменное требование/уведомление одним из следующих способов:</w:t>
      </w:r>
    </w:p>
    <w:p w14:paraId="3DEE9199" w14:textId="77777777" w:rsidR="004E6C69" w:rsidRPr="00B23892" w:rsidRDefault="004E6C69" w:rsidP="004E6C69">
      <w:pPr>
        <w:ind w:firstLine="709"/>
        <w:jc w:val="both"/>
        <w:rPr>
          <w:sz w:val="22"/>
          <w:szCs w:val="22"/>
        </w:rPr>
      </w:pPr>
      <w:r w:rsidRPr="00B23892">
        <w:rPr>
          <w:sz w:val="22"/>
          <w:szCs w:val="22"/>
        </w:rPr>
        <w:t>- по электронным каналам связи с последующим (не позднее следующего рабочего дня) направлением письменного требования/уведомления заказным письмом;</w:t>
      </w:r>
    </w:p>
    <w:p w14:paraId="045460CB" w14:textId="77777777" w:rsidR="004E6C69" w:rsidRPr="00B23892" w:rsidRDefault="004E6C69" w:rsidP="004E6C69">
      <w:pPr>
        <w:ind w:firstLine="709"/>
        <w:jc w:val="both"/>
        <w:rPr>
          <w:sz w:val="22"/>
          <w:szCs w:val="22"/>
        </w:rPr>
      </w:pPr>
      <w:r w:rsidRPr="00B23892">
        <w:rPr>
          <w:sz w:val="22"/>
          <w:szCs w:val="22"/>
        </w:rPr>
        <w:t>- путем вручения требования/уведомления уполномоченному представителю под роспись.</w:t>
      </w:r>
    </w:p>
    <w:p w14:paraId="341206CA" w14:textId="77777777" w:rsidR="004E6C69" w:rsidRPr="00B23892" w:rsidRDefault="004E6C69" w:rsidP="004E6C69">
      <w:pPr>
        <w:ind w:firstLine="709"/>
        <w:jc w:val="both"/>
        <w:rPr>
          <w:sz w:val="22"/>
          <w:szCs w:val="22"/>
        </w:rPr>
      </w:pPr>
      <w:r w:rsidRPr="00B23892">
        <w:rPr>
          <w:sz w:val="22"/>
          <w:szCs w:val="22"/>
        </w:rPr>
        <w:t>Требование/уведомление направляется по адресу (в том числе по электронному), указанному в реквизитах ЗАЛОГОДАТЕЛЯ в настоящем договоре.</w:t>
      </w:r>
    </w:p>
    <w:p w14:paraId="329B5251" w14:textId="77777777" w:rsidR="004E6C69" w:rsidRPr="00B23892" w:rsidRDefault="004E6C69" w:rsidP="004E6C69">
      <w:pPr>
        <w:ind w:firstLine="709"/>
        <w:jc w:val="both"/>
        <w:rPr>
          <w:sz w:val="22"/>
          <w:szCs w:val="22"/>
        </w:rPr>
      </w:pPr>
      <w:r w:rsidRPr="00B23892">
        <w:rPr>
          <w:sz w:val="22"/>
          <w:szCs w:val="22"/>
        </w:rPr>
        <w:t>Днем получения ЗАЛОГОДАТЕЛЕМ требования/уведомления считается день его отправления по электронным каналам связи или день вручения требования/уведомления под роспись. Направление требования/уведомления в соответствии с настоящим пунктом считается надлежащим уведомлением.</w:t>
      </w:r>
    </w:p>
    <w:p w14:paraId="0BB1CC97" w14:textId="77777777" w:rsidR="004E6C69" w:rsidRPr="00B23892" w:rsidRDefault="004E6C69" w:rsidP="004E6C69">
      <w:pPr>
        <w:ind w:firstLine="709"/>
        <w:jc w:val="both"/>
        <w:rPr>
          <w:sz w:val="22"/>
          <w:szCs w:val="22"/>
        </w:rPr>
      </w:pPr>
      <w:r w:rsidRPr="00B23892">
        <w:rPr>
          <w:sz w:val="22"/>
          <w:szCs w:val="22"/>
        </w:rPr>
        <w:t>7.4. В случае если ЗАЛОГОДЕРЖАТЕЛЕМ будет выдано согласие на передачу ЗАЛОГОДАТЕЛЕМ предмета залога в последующий залог, предварительное согласие последующего ЗАЛОГОДЕРЖАТЕЛЯ на любое изменение настоящего договора, в том числе влекущее обеспечение новых требований предшествующего ЗАЛОГОДЕРЖАТЕЛЯ или увеличение объема требований, уже обеспеченных по настоящему договору, не требуется.</w:t>
      </w:r>
    </w:p>
    <w:p w14:paraId="3F026431" w14:textId="77777777" w:rsidR="004E6C69" w:rsidRPr="00B23892" w:rsidRDefault="004E6C69" w:rsidP="004E6C69">
      <w:pPr>
        <w:ind w:firstLine="709"/>
        <w:jc w:val="both"/>
        <w:rPr>
          <w:sz w:val="22"/>
          <w:szCs w:val="22"/>
        </w:rPr>
      </w:pPr>
      <w:r w:rsidRPr="00B23892">
        <w:rPr>
          <w:sz w:val="22"/>
          <w:szCs w:val="22"/>
        </w:rPr>
        <w:t>7.5. ЗАЛОГОДАТЕЛЬ принимает на себя обязательство и выражает однозначное согласие в полном объеме отвечать за исполнение обязательств, предусмотренных договором займа, за ЗАЕМЩИКА (или его правопреемника), а также за любого иного должника в случае перевода долга по договору займа на другое лицо. Кроме того, ЗАЛОГОДАТЕЛЬ подтверждает и выражает однозначное согласие, что залог сохраняет силу и в случае изменения (увеличения) срока возврата займа, а также в случае уступки ЗАИМОДАВЦЕМ прав (требований) по договору займа третьим лицам.</w:t>
      </w:r>
    </w:p>
    <w:p w14:paraId="59CA9380" w14:textId="77777777" w:rsidR="004E6C69" w:rsidRPr="00B23892" w:rsidRDefault="004E6C69" w:rsidP="004E6C69">
      <w:pPr>
        <w:ind w:firstLine="709"/>
        <w:jc w:val="both"/>
        <w:rPr>
          <w:sz w:val="22"/>
          <w:szCs w:val="22"/>
        </w:rPr>
      </w:pPr>
      <w:r w:rsidRPr="00B23892">
        <w:rPr>
          <w:sz w:val="22"/>
          <w:szCs w:val="22"/>
        </w:rPr>
        <w:t xml:space="preserve">7.6. Замена предмета залога допускается только с согласия ЗАЛОГОДЕРЖАТЕЛЯ.                     </w:t>
      </w:r>
    </w:p>
    <w:p w14:paraId="4B897E53" w14:textId="77777777" w:rsidR="004E6C69" w:rsidRPr="00B23892" w:rsidRDefault="004E6C69" w:rsidP="004E6C69">
      <w:pPr>
        <w:ind w:firstLine="709"/>
        <w:jc w:val="both"/>
        <w:rPr>
          <w:sz w:val="22"/>
          <w:szCs w:val="22"/>
        </w:rPr>
      </w:pPr>
      <w:r w:rsidRPr="00B23892">
        <w:rPr>
          <w:sz w:val="22"/>
          <w:szCs w:val="22"/>
        </w:rPr>
        <w:t>7.7. Условия настоящего договора могут быть изменены или дополнены по соглашению сторон. Все изменения и дополнения к настоящему договору должны быть составлены в письменной форме и  подписаны сторонами или их уполномоченными представителями.</w:t>
      </w:r>
    </w:p>
    <w:p w14:paraId="74C01469" w14:textId="77777777" w:rsidR="004E6C69" w:rsidRPr="00B23892" w:rsidRDefault="004E6C69" w:rsidP="004E6C69">
      <w:pPr>
        <w:ind w:firstLine="709"/>
        <w:jc w:val="both"/>
        <w:rPr>
          <w:sz w:val="22"/>
          <w:szCs w:val="22"/>
        </w:rPr>
      </w:pPr>
      <w:r w:rsidRPr="00B23892">
        <w:rPr>
          <w:sz w:val="22"/>
          <w:szCs w:val="22"/>
        </w:rPr>
        <w:t>7.8. Во всем остальном, что не урегулировано настоящим договором, стороны руководствуются действующим законодательством Российской Федерации.</w:t>
      </w:r>
    </w:p>
    <w:p w14:paraId="07DBED52" w14:textId="77777777" w:rsidR="004E6C69" w:rsidRPr="00B23892" w:rsidRDefault="004E6C69" w:rsidP="004E6C69">
      <w:pPr>
        <w:ind w:firstLine="709"/>
        <w:jc w:val="both"/>
        <w:rPr>
          <w:sz w:val="22"/>
          <w:szCs w:val="22"/>
        </w:rPr>
      </w:pPr>
      <w:r w:rsidRPr="00B23892">
        <w:rPr>
          <w:sz w:val="22"/>
          <w:szCs w:val="22"/>
        </w:rPr>
        <w:t xml:space="preserve">7.9. Содержание настоящего договора является конфиденциальной информацией и не подлежит разглашению его стороной иным лицам без предварительного письменного согласия другой стороны, за исключением случаев, когда раскрытие такой информации производится в соответствии с требованиями законодательства Российской Федерации или в силу распоряжения уполномоченных органов, действующих в рамках своих полномочий, предусмотренных законодательством Российской Федерации. </w:t>
      </w:r>
    </w:p>
    <w:p w14:paraId="1B2C08EE" w14:textId="77777777" w:rsidR="00191DF3" w:rsidRPr="00B23892" w:rsidRDefault="00553AA3" w:rsidP="004E6C69">
      <w:pPr>
        <w:ind w:firstLine="709"/>
        <w:jc w:val="both"/>
        <w:rPr>
          <w:sz w:val="22"/>
          <w:szCs w:val="22"/>
        </w:rPr>
      </w:pPr>
      <w:r w:rsidRPr="00B23892">
        <w:rPr>
          <w:sz w:val="22"/>
          <w:szCs w:val="22"/>
        </w:rPr>
        <w:t>7.10. </w:t>
      </w:r>
      <w:r w:rsidR="00191DF3" w:rsidRPr="00B23892">
        <w:rPr>
          <w:sz w:val="22"/>
          <w:szCs w:val="22"/>
        </w:rPr>
        <w:t>Настоящий Договор не предусматривает обязательного досудебного порядка урегулирования спора между ЗАЛОГОДЕРЖАТЕЛЕМ и ЗАЛОГОДАТЕЛЕМ.</w:t>
      </w:r>
    </w:p>
    <w:p w14:paraId="035F5766" w14:textId="77777777" w:rsidR="004E6C69" w:rsidRPr="00B23892" w:rsidRDefault="00191DF3" w:rsidP="004E6C69">
      <w:pPr>
        <w:ind w:firstLine="709"/>
        <w:jc w:val="both"/>
        <w:rPr>
          <w:sz w:val="22"/>
          <w:szCs w:val="22"/>
        </w:rPr>
      </w:pPr>
      <w:r w:rsidRPr="00B23892">
        <w:rPr>
          <w:sz w:val="22"/>
          <w:szCs w:val="22"/>
        </w:rPr>
        <w:t>Все споры и р</w:t>
      </w:r>
      <w:r w:rsidR="004E6C69" w:rsidRPr="00B23892">
        <w:rPr>
          <w:sz w:val="22"/>
          <w:szCs w:val="22"/>
        </w:rPr>
        <w:t>азногласия</w:t>
      </w:r>
      <w:r w:rsidRPr="00B23892">
        <w:rPr>
          <w:sz w:val="22"/>
          <w:szCs w:val="22"/>
        </w:rPr>
        <w:t xml:space="preserve"> по настоящему Договору</w:t>
      </w:r>
      <w:r w:rsidR="004E6C69" w:rsidRPr="00B23892">
        <w:rPr>
          <w:sz w:val="22"/>
          <w:szCs w:val="22"/>
        </w:rPr>
        <w:t xml:space="preserve"> подлежат рассмотрению:</w:t>
      </w:r>
    </w:p>
    <w:p w14:paraId="7BA89BB9" w14:textId="77777777" w:rsidR="004E6C69" w:rsidRPr="00B23892" w:rsidRDefault="004E6C69" w:rsidP="004E6C69">
      <w:pPr>
        <w:ind w:firstLine="709"/>
        <w:jc w:val="both"/>
        <w:rPr>
          <w:sz w:val="22"/>
          <w:szCs w:val="22"/>
        </w:rPr>
      </w:pPr>
      <w:r w:rsidRPr="00B23892">
        <w:rPr>
          <w:sz w:val="22"/>
          <w:szCs w:val="22"/>
        </w:rPr>
        <w:t xml:space="preserve">• в </w:t>
      </w:r>
      <w:r w:rsidR="002D2831" w:rsidRPr="00B23892">
        <w:rPr>
          <w:sz w:val="22"/>
          <w:szCs w:val="22"/>
        </w:rPr>
        <w:t>Фрунзенском районном суде общей юрисдикции города Владивостока</w:t>
      </w:r>
      <w:r w:rsidRPr="00B23892">
        <w:rPr>
          <w:sz w:val="22"/>
          <w:szCs w:val="22"/>
        </w:rPr>
        <w:t>;</w:t>
      </w:r>
    </w:p>
    <w:p w14:paraId="0E6B06D7" w14:textId="77777777" w:rsidR="004E6C69" w:rsidRPr="00B23892" w:rsidRDefault="004E6C69" w:rsidP="004E6C69">
      <w:pPr>
        <w:ind w:firstLine="709"/>
        <w:jc w:val="both"/>
        <w:rPr>
          <w:sz w:val="22"/>
          <w:szCs w:val="22"/>
        </w:rPr>
      </w:pPr>
      <w:r w:rsidRPr="00B23892">
        <w:rPr>
          <w:sz w:val="22"/>
          <w:szCs w:val="22"/>
        </w:rPr>
        <w:t xml:space="preserve">• в Арбитражном суде </w:t>
      </w:r>
      <w:r w:rsidR="002D2831" w:rsidRPr="00B23892">
        <w:rPr>
          <w:sz w:val="22"/>
          <w:szCs w:val="22"/>
        </w:rPr>
        <w:t>Приморского</w:t>
      </w:r>
      <w:r w:rsidRPr="00B23892">
        <w:rPr>
          <w:sz w:val="22"/>
          <w:szCs w:val="22"/>
        </w:rPr>
        <w:t xml:space="preserve"> края</w:t>
      </w:r>
      <w:r w:rsidR="00191DF3" w:rsidRPr="00B23892">
        <w:rPr>
          <w:sz w:val="22"/>
          <w:szCs w:val="22"/>
        </w:rPr>
        <w:t xml:space="preserve"> в порядке, установленном законодательством Российской Федерации</w:t>
      </w:r>
      <w:r w:rsidRPr="00B23892">
        <w:rPr>
          <w:sz w:val="22"/>
          <w:szCs w:val="22"/>
        </w:rPr>
        <w:t>.</w:t>
      </w:r>
    </w:p>
    <w:p w14:paraId="3AF218AF" w14:textId="77777777" w:rsidR="004E6C69" w:rsidRPr="00B23892" w:rsidRDefault="004E6C69" w:rsidP="004E6C69">
      <w:pPr>
        <w:ind w:firstLine="709"/>
        <w:jc w:val="both"/>
        <w:rPr>
          <w:sz w:val="22"/>
          <w:szCs w:val="22"/>
        </w:rPr>
      </w:pPr>
      <w:r w:rsidRPr="00B23892">
        <w:rPr>
          <w:sz w:val="22"/>
          <w:szCs w:val="22"/>
        </w:rPr>
        <w:t>7.11. Стороны пришли к соглашению о том, что прекращение права залога, наступившее по основаниям, предусмотренным в законодательстве РФ, не влечет прекращение настоящего договора в части обязательств по уплате штрафов за нарушение его условий.</w:t>
      </w:r>
    </w:p>
    <w:p w14:paraId="74A9BC5A" w14:textId="77777777" w:rsidR="00023045" w:rsidRPr="00B23892" w:rsidRDefault="00023045" w:rsidP="004E6C69">
      <w:pPr>
        <w:ind w:firstLine="709"/>
        <w:jc w:val="both"/>
        <w:rPr>
          <w:sz w:val="22"/>
          <w:szCs w:val="22"/>
        </w:rPr>
      </w:pPr>
      <w:r w:rsidRPr="00B23892">
        <w:rPr>
          <w:sz w:val="22"/>
          <w:szCs w:val="22"/>
        </w:rPr>
        <w:lastRenderedPageBreak/>
        <w:t>7.12. Если какие-либо положения настоящего Договора залога имущества объявляются юридически недействительными, незаконными, или лишенными юридической защиты в силу каких-либо причин, то все остальные положения настоящего Договора залога имущества сохраняют полную юридическую силу и действие.</w:t>
      </w:r>
    </w:p>
    <w:p w14:paraId="2EABAD2D" w14:textId="464D0DE7" w:rsidR="0079483D" w:rsidRPr="00B23892" w:rsidRDefault="004E6C69" w:rsidP="00875FDF">
      <w:pPr>
        <w:widowControl w:val="0"/>
        <w:ind w:firstLine="709"/>
        <w:jc w:val="both"/>
        <w:rPr>
          <w:sz w:val="22"/>
          <w:szCs w:val="22"/>
        </w:rPr>
      </w:pPr>
      <w:r w:rsidRPr="00B23892">
        <w:rPr>
          <w:sz w:val="22"/>
          <w:szCs w:val="22"/>
        </w:rPr>
        <w:t>7.1</w:t>
      </w:r>
      <w:r w:rsidR="00023045" w:rsidRPr="00B23892">
        <w:rPr>
          <w:sz w:val="22"/>
          <w:szCs w:val="22"/>
        </w:rPr>
        <w:t>3</w:t>
      </w:r>
      <w:r w:rsidRPr="00B23892">
        <w:rPr>
          <w:sz w:val="22"/>
          <w:szCs w:val="22"/>
        </w:rPr>
        <w:t>. Настоящий договор составлен в 2 (Двух) одинаковых экземплярах, имеющих одинаковую юридическую силу, один - для ЗАЛОГОДЕРЖАТЕЛЯ и один - для ЗАЛОГОДАТЕЛЯ.</w:t>
      </w:r>
    </w:p>
    <w:p w14:paraId="0B1F6128" w14:textId="77777777" w:rsidR="00624195" w:rsidRPr="00B23892" w:rsidRDefault="00624195" w:rsidP="00C313B5">
      <w:pPr>
        <w:widowControl w:val="0"/>
        <w:jc w:val="center"/>
        <w:rPr>
          <w:b/>
          <w:sz w:val="22"/>
          <w:szCs w:val="22"/>
        </w:rPr>
      </w:pPr>
    </w:p>
    <w:p w14:paraId="4DDEEBC9" w14:textId="54B7EA25" w:rsidR="00573F06" w:rsidRPr="00B23892" w:rsidRDefault="006914C8" w:rsidP="00C313B5">
      <w:pPr>
        <w:widowControl w:val="0"/>
        <w:jc w:val="center"/>
        <w:rPr>
          <w:b/>
          <w:sz w:val="22"/>
          <w:szCs w:val="22"/>
        </w:rPr>
      </w:pPr>
      <w:r w:rsidRPr="00B23892">
        <w:rPr>
          <w:b/>
          <w:sz w:val="22"/>
          <w:szCs w:val="22"/>
        </w:rPr>
        <w:t xml:space="preserve">8. </w:t>
      </w:r>
      <w:r w:rsidR="000D1992" w:rsidRPr="00B23892">
        <w:rPr>
          <w:b/>
          <w:sz w:val="22"/>
          <w:szCs w:val="22"/>
        </w:rPr>
        <w:t>АДРЕСА, РЕКВИЗИТЫ И ПОДПИСИ СТОРОН</w:t>
      </w:r>
    </w:p>
    <w:tbl>
      <w:tblPr>
        <w:tblW w:w="10106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"/>
        <w:gridCol w:w="4862"/>
        <w:gridCol w:w="276"/>
        <w:gridCol w:w="4655"/>
        <w:gridCol w:w="277"/>
      </w:tblGrid>
      <w:tr w:rsidR="00B23892" w:rsidRPr="00B23892" w14:paraId="550048A9" w14:textId="77777777" w:rsidTr="00C24401">
        <w:trPr>
          <w:gridBefore w:val="1"/>
          <w:gridAfter w:val="1"/>
          <w:wBefore w:w="36" w:type="dxa"/>
          <w:wAfter w:w="277" w:type="dxa"/>
          <w:trHeight w:val="625"/>
        </w:trPr>
        <w:tc>
          <w:tcPr>
            <w:tcW w:w="4862" w:type="dxa"/>
          </w:tcPr>
          <w:p w14:paraId="7C0856F5" w14:textId="77777777" w:rsidR="00C726F8" w:rsidRPr="00B23892" w:rsidRDefault="00C726F8" w:rsidP="0087337C">
            <w:pPr>
              <w:ind w:right="-3"/>
              <w:jc w:val="both"/>
              <w:rPr>
                <w:sz w:val="22"/>
                <w:szCs w:val="22"/>
              </w:rPr>
            </w:pPr>
          </w:p>
          <w:p w14:paraId="66FCE625" w14:textId="77777777" w:rsidR="00C726F8" w:rsidRPr="00B23892" w:rsidRDefault="00C726F8" w:rsidP="0087337C">
            <w:pPr>
              <w:ind w:right="-3"/>
              <w:jc w:val="both"/>
              <w:rPr>
                <w:b/>
                <w:sz w:val="22"/>
                <w:szCs w:val="22"/>
                <w:lang w:val="en-US"/>
              </w:rPr>
            </w:pPr>
            <w:r w:rsidRPr="00B23892">
              <w:rPr>
                <w:b/>
                <w:sz w:val="22"/>
                <w:szCs w:val="22"/>
              </w:rPr>
              <w:t>ЗАЛОГОДЕРЖАТЕЛЬ</w:t>
            </w:r>
            <w:r w:rsidRPr="00B23892">
              <w:rPr>
                <w:b/>
                <w:sz w:val="22"/>
                <w:szCs w:val="22"/>
                <w:lang w:val="en-US"/>
              </w:rPr>
              <w:t xml:space="preserve">:                                                              </w:t>
            </w:r>
          </w:p>
        </w:tc>
        <w:tc>
          <w:tcPr>
            <w:tcW w:w="4931" w:type="dxa"/>
            <w:gridSpan w:val="2"/>
          </w:tcPr>
          <w:p w14:paraId="0F15FE13" w14:textId="77777777" w:rsidR="00C726F8" w:rsidRPr="00B23892" w:rsidRDefault="00C726F8" w:rsidP="0087337C">
            <w:pPr>
              <w:pStyle w:val="21"/>
              <w:ind w:left="71" w:right="-3"/>
              <w:rPr>
                <w:sz w:val="22"/>
                <w:szCs w:val="22"/>
              </w:rPr>
            </w:pPr>
          </w:p>
          <w:p w14:paraId="59C0D034" w14:textId="299ADE6D" w:rsidR="000D5D11" w:rsidRPr="00B23892" w:rsidRDefault="00C726F8" w:rsidP="00C24401">
            <w:pPr>
              <w:pStyle w:val="21"/>
              <w:ind w:left="71" w:right="-3"/>
              <w:rPr>
                <w:b/>
                <w:sz w:val="22"/>
                <w:szCs w:val="22"/>
                <w:lang w:val="en-US"/>
              </w:rPr>
            </w:pPr>
            <w:r w:rsidRPr="00B23892">
              <w:rPr>
                <w:sz w:val="22"/>
                <w:szCs w:val="22"/>
                <w:lang w:val="en-US"/>
              </w:rPr>
              <w:t xml:space="preserve">    </w:t>
            </w:r>
            <w:r w:rsidRPr="00B23892">
              <w:rPr>
                <w:b/>
                <w:sz w:val="22"/>
                <w:szCs w:val="22"/>
              </w:rPr>
              <w:t>ЗАЛОГОДАТЕЛЬ</w:t>
            </w:r>
            <w:r w:rsidRPr="00B23892">
              <w:rPr>
                <w:b/>
                <w:sz w:val="22"/>
                <w:szCs w:val="22"/>
                <w:lang w:val="en-US"/>
              </w:rPr>
              <w:t xml:space="preserve">: </w:t>
            </w:r>
            <w:r w:rsidR="000D5D11" w:rsidRPr="00B23892">
              <w:rPr>
                <w:rFonts w:eastAsia="Lucida Sans Unicode"/>
                <w:b/>
                <w:kern w:val="1"/>
                <w:sz w:val="22"/>
                <w:szCs w:val="22"/>
              </w:rPr>
              <w:t xml:space="preserve">   </w:t>
            </w:r>
          </w:p>
        </w:tc>
      </w:tr>
      <w:tr w:rsidR="00B23892" w:rsidRPr="00B23892" w14:paraId="17B3AB13" w14:textId="77777777" w:rsidTr="009B7E7B">
        <w:tblPrEx>
          <w:tblCellMar>
            <w:left w:w="108" w:type="dxa"/>
            <w:right w:w="108" w:type="dxa"/>
          </w:tblCellMar>
        </w:tblPrEx>
        <w:trPr>
          <w:trHeight w:val="4751"/>
        </w:trPr>
        <w:tc>
          <w:tcPr>
            <w:tcW w:w="4898" w:type="dxa"/>
            <w:gridSpan w:val="2"/>
          </w:tcPr>
          <w:p w14:paraId="0DE20C5D" w14:textId="77777777" w:rsidR="00F02561" w:rsidRPr="00B23892" w:rsidRDefault="00F02561" w:rsidP="00F02561">
            <w:pPr>
              <w:widowControl w:val="0"/>
              <w:jc w:val="both"/>
              <w:rPr>
                <w:rFonts w:eastAsia="Lucida Sans Unicode"/>
                <w:b/>
                <w:kern w:val="1"/>
                <w:sz w:val="22"/>
                <w:szCs w:val="22"/>
              </w:rPr>
            </w:pPr>
            <w:bookmarkStart w:id="4" w:name="_Hlk9967599"/>
            <w:r w:rsidRPr="00B23892">
              <w:rPr>
                <w:rFonts w:eastAsia="Lucida Sans Unicode"/>
                <w:b/>
                <w:kern w:val="1"/>
                <w:sz w:val="22"/>
                <w:szCs w:val="22"/>
              </w:rPr>
              <w:t>Микрокредитная компания «Фонд</w:t>
            </w:r>
          </w:p>
          <w:p w14:paraId="34010C86" w14:textId="77777777" w:rsidR="00F02561" w:rsidRPr="00B23892" w:rsidRDefault="00F02561" w:rsidP="00F02561">
            <w:pPr>
              <w:widowControl w:val="0"/>
              <w:jc w:val="both"/>
              <w:rPr>
                <w:rFonts w:eastAsia="Lucida Sans Unicode"/>
                <w:b/>
                <w:kern w:val="1"/>
                <w:sz w:val="22"/>
                <w:szCs w:val="22"/>
              </w:rPr>
            </w:pPr>
            <w:r w:rsidRPr="00B23892">
              <w:rPr>
                <w:rFonts w:eastAsia="Lucida Sans Unicode"/>
                <w:b/>
                <w:kern w:val="1"/>
                <w:sz w:val="22"/>
                <w:szCs w:val="22"/>
              </w:rPr>
              <w:t>развития предпринимательства и</w:t>
            </w:r>
          </w:p>
          <w:p w14:paraId="274A481F" w14:textId="77777777" w:rsidR="00F02561" w:rsidRPr="00B23892" w:rsidRDefault="00F02561" w:rsidP="00F02561">
            <w:pPr>
              <w:widowControl w:val="0"/>
              <w:jc w:val="both"/>
              <w:rPr>
                <w:rFonts w:eastAsia="Lucida Sans Unicode"/>
                <w:b/>
                <w:kern w:val="1"/>
                <w:sz w:val="24"/>
                <w:szCs w:val="24"/>
              </w:rPr>
            </w:pPr>
            <w:r w:rsidRPr="00B23892">
              <w:rPr>
                <w:rFonts w:eastAsia="Lucida Sans Unicode"/>
                <w:b/>
                <w:kern w:val="1"/>
                <w:sz w:val="22"/>
                <w:szCs w:val="22"/>
              </w:rPr>
              <w:t xml:space="preserve">промышленности Приморского края» </w:t>
            </w:r>
          </w:p>
          <w:p w14:paraId="67BDA620" w14:textId="77777777" w:rsidR="00F02561" w:rsidRPr="00B23892" w:rsidRDefault="00F02561" w:rsidP="00F02561">
            <w:pPr>
              <w:widowControl w:val="0"/>
              <w:jc w:val="both"/>
              <w:rPr>
                <w:rFonts w:eastAsia="Lucida Sans Unicode"/>
                <w:b/>
                <w:bCs/>
                <w:kern w:val="1"/>
                <w:sz w:val="24"/>
                <w:szCs w:val="24"/>
              </w:rPr>
            </w:pPr>
            <w:r w:rsidRPr="00B23892">
              <w:rPr>
                <w:rFonts w:eastAsia="Lucida Sans Unicode"/>
                <w:b/>
                <w:bCs/>
                <w:kern w:val="1"/>
                <w:sz w:val="22"/>
                <w:szCs w:val="22"/>
              </w:rPr>
              <w:t>ОГРН 1202500015882</w:t>
            </w:r>
          </w:p>
          <w:p w14:paraId="719B03CC" w14:textId="77777777" w:rsidR="00F02561" w:rsidRPr="00B23892" w:rsidRDefault="00F02561" w:rsidP="00F02561">
            <w:pPr>
              <w:widowControl w:val="0"/>
              <w:jc w:val="both"/>
              <w:rPr>
                <w:rFonts w:eastAsia="Lucida Sans Unicode"/>
                <w:b/>
                <w:bCs/>
                <w:kern w:val="1"/>
                <w:sz w:val="24"/>
                <w:szCs w:val="24"/>
              </w:rPr>
            </w:pPr>
            <w:r w:rsidRPr="00B23892">
              <w:rPr>
                <w:rFonts w:eastAsia="Lucida Sans Unicode"/>
                <w:b/>
                <w:bCs/>
                <w:kern w:val="1"/>
                <w:sz w:val="22"/>
                <w:szCs w:val="22"/>
              </w:rPr>
              <w:t>ИНН 2540256748, КПП 254001001</w:t>
            </w:r>
          </w:p>
          <w:p w14:paraId="62ED91B5" w14:textId="77777777" w:rsidR="00F02561" w:rsidRPr="00B23892" w:rsidRDefault="00F02561" w:rsidP="00F02561">
            <w:pPr>
              <w:widowControl w:val="0"/>
              <w:jc w:val="both"/>
              <w:rPr>
                <w:rFonts w:eastAsia="Lucida Sans Unicode"/>
                <w:kern w:val="1"/>
                <w:sz w:val="24"/>
                <w:szCs w:val="24"/>
              </w:rPr>
            </w:pPr>
            <w:r w:rsidRPr="00B23892">
              <w:rPr>
                <w:rFonts w:eastAsia="Lucida Sans Unicode"/>
                <w:kern w:val="1"/>
                <w:sz w:val="22"/>
                <w:szCs w:val="22"/>
                <w:u w:val="single"/>
              </w:rPr>
              <w:t>Юридический адрес</w:t>
            </w:r>
            <w:r w:rsidRPr="00B23892">
              <w:rPr>
                <w:rFonts w:eastAsia="Lucida Sans Unicode"/>
                <w:kern w:val="1"/>
                <w:sz w:val="22"/>
                <w:szCs w:val="22"/>
              </w:rPr>
              <w:t>: 690090, Приморский край, г.Владивосток, ул.Тигровая, дом 7</w:t>
            </w:r>
          </w:p>
          <w:p w14:paraId="4EFBBC79" w14:textId="77777777" w:rsidR="00F02561" w:rsidRPr="00B23892" w:rsidRDefault="00F02561" w:rsidP="00F02561">
            <w:pPr>
              <w:widowControl w:val="0"/>
              <w:jc w:val="both"/>
              <w:rPr>
                <w:rFonts w:eastAsia="Lucida Sans Unicode"/>
                <w:kern w:val="1"/>
                <w:sz w:val="24"/>
                <w:szCs w:val="24"/>
              </w:rPr>
            </w:pPr>
            <w:r w:rsidRPr="00B23892">
              <w:rPr>
                <w:rFonts w:eastAsia="Lucida Sans Unicode"/>
                <w:kern w:val="1"/>
                <w:sz w:val="22"/>
                <w:szCs w:val="22"/>
                <w:u w:val="single"/>
              </w:rPr>
              <w:t>Почтовый адрес</w:t>
            </w:r>
            <w:r w:rsidRPr="00B23892">
              <w:rPr>
                <w:rFonts w:eastAsia="Lucida Sans Unicode"/>
                <w:kern w:val="1"/>
                <w:sz w:val="22"/>
                <w:szCs w:val="22"/>
              </w:rPr>
              <w:t>: 690091, Приморский край, г.Владивосток, ул.Тигровая, дом 7, каб. 318</w:t>
            </w:r>
          </w:p>
          <w:p w14:paraId="2A7A4121" w14:textId="77777777" w:rsidR="00F02561" w:rsidRPr="00B23892" w:rsidRDefault="00F02561" w:rsidP="00F02561">
            <w:pPr>
              <w:widowControl w:val="0"/>
              <w:jc w:val="both"/>
              <w:rPr>
                <w:rFonts w:eastAsia="Lucida Sans Unicode"/>
                <w:kern w:val="1"/>
                <w:sz w:val="24"/>
                <w:szCs w:val="24"/>
              </w:rPr>
            </w:pPr>
            <w:r w:rsidRPr="00B23892">
              <w:rPr>
                <w:rFonts w:eastAsia="Lucida Sans Unicode"/>
                <w:kern w:val="1"/>
                <w:sz w:val="22"/>
                <w:szCs w:val="22"/>
              </w:rPr>
              <w:t xml:space="preserve">р/с: 40701810020020000034 в ФИЛИАЛЕ «ХАБАРОВСКИЙ» АО «АЛЬФА-БАНК» </w:t>
            </w:r>
          </w:p>
          <w:p w14:paraId="2F215A4B" w14:textId="77777777" w:rsidR="00F02561" w:rsidRPr="00B23892" w:rsidRDefault="00F02561" w:rsidP="00F02561">
            <w:pPr>
              <w:widowControl w:val="0"/>
              <w:jc w:val="both"/>
              <w:rPr>
                <w:rFonts w:eastAsia="Lucida Sans Unicode"/>
                <w:kern w:val="1"/>
                <w:sz w:val="24"/>
                <w:szCs w:val="24"/>
              </w:rPr>
            </w:pPr>
            <w:r w:rsidRPr="00B23892">
              <w:rPr>
                <w:rFonts w:eastAsia="Lucida Sans Unicode"/>
                <w:kern w:val="1"/>
                <w:sz w:val="22"/>
                <w:szCs w:val="22"/>
              </w:rPr>
              <w:t>г. Хабаровск</w:t>
            </w:r>
          </w:p>
          <w:p w14:paraId="2D91B7C7" w14:textId="77777777" w:rsidR="00F02561" w:rsidRPr="00B23892" w:rsidRDefault="00F02561" w:rsidP="00F02561">
            <w:pPr>
              <w:widowControl w:val="0"/>
              <w:jc w:val="both"/>
              <w:rPr>
                <w:rFonts w:eastAsia="Lucida Sans Unicode"/>
                <w:kern w:val="1"/>
                <w:sz w:val="24"/>
                <w:szCs w:val="24"/>
              </w:rPr>
            </w:pPr>
            <w:r w:rsidRPr="00B23892">
              <w:rPr>
                <w:rFonts w:eastAsia="Lucida Sans Unicode"/>
                <w:kern w:val="1"/>
                <w:sz w:val="22"/>
                <w:szCs w:val="22"/>
              </w:rPr>
              <w:t xml:space="preserve">К/сч: 30101810800000000770, БИК 040813770 </w:t>
            </w:r>
          </w:p>
          <w:p w14:paraId="4A44208A" w14:textId="77777777" w:rsidR="00F02561" w:rsidRPr="00B23892" w:rsidRDefault="00F02561" w:rsidP="00F02561">
            <w:pPr>
              <w:widowControl w:val="0"/>
              <w:jc w:val="both"/>
              <w:rPr>
                <w:rFonts w:eastAsia="Lucida Sans Unicode"/>
                <w:kern w:val="1"/>
                <w:sz w:val="24"/>
                <w:szCs w:val="24"/>
              </w:rPr>
            </w:pPr>
            <w:r w:rsidRPr="00B23892">
              <w:rPr>
                <w:rFonts w:eastAsia="Lucida Sans Unicode"/>
                <w:kern w:val="1"/>
                <w:sz w:val="22"/>
                <w:szCs w:val="22"/>
              </w:rPr>
              <w:t xml:space="preserve">Тел/факс 8 (423) 2809-870 </w:t>
            </w:r>
          </w:p>
          <w:p w14:paraId="32A12068" w14:textId="77777777" w:rsidR="00F02561" w:rsidRPr="00B23892" w:rsidRDefault="00F02561" w:rsidP="00F02561">
            <w:pPr>
              <w:widowControl w:val="0"/>
              <w:jc w:val="both"/>
              <w:rPr>
                <w:rFonts w:eastAsia="Lucida Sans Unicode"/>
                <w:kern w:val="1"/>
                <w:sz w:val="24"/>
                <w:szCs w:val="24"/>
              </w:rPr>
            </w:pPr>
            <w:r w:rsidRPr="00B23892">
              <w:rPr>
                <w:rFonts w:eastAsia="Lucida Sans Unicode"/>
                <w:kern w:val="1"/>
                <w:sz w:val="22"/>
                <w:szCs w:val="22"/>
              </w:rPr>
              <w:t xml:space="preserve">E-mail: </w:t>
            </w:r>
            <w:hyperlink r:id="rId8" w:history="1">
              <w:r w:rsidRPr="00B23892">
                <w:rPr>
                  <w:rFonts w:eastAsia="Lucida Sans Unicode"/>
                  <w:kern w:val="1"/>
                  <w:sz w:val="22"/>
                  <w:szCs w:val="22"/>
                  <w:u w:val="single"/>
                  <w:lang w:val="en-US"/>
                </w:rPr>
                <w:t>info</w:t>
              </w:r>
              <w:r w:rsidRPr="00B23892">
                <w:rPr>
                  <w:rFonts w:eastAsia="Lucida Sans Unicode"/>
                  <w:kern w:val="1"/>
                  <w:sz w:val="22"/>
                  <w:szCs w:val="22"/>
                  <w:u w:val="single"/>
                </w:rPr>
                <w:t>@m</w:t>
              </w:r>
              <w:r w:rsidRPr="00B23892">
                <w:rPr>
                  <w:rFonts w:eastAsia="Lucida Sans Unicode"/>
                  <w:kern w:val="1"/>
                  <w:sz w:val="22"/>
                  <w:szCs w:val="22"/>
                  <w:u w:val="single"/>
                  <w:lang w:val="en-US"/>
                </w:rPr>
                <w:t>foprim</w:t>
              </w:r>
              <w:r w:rsidRPr="00B23892">
                <w:rPr>
                  <w:rFonts w:eastAsia="Lucida Sans Unicode"/>
                  <w:kern w:val="1"/>
                  <w:sz w:val="22"/>
                  <w:szCs w:val="22"/>
                  <w:u w:val="single"/>
                </w:rPr>
                <w:t>.ru</w:t>
              </w:r>
            </w:hyperlink>
            <w:r w:rsidRPr="00B23892">
              <w:rPr>
                <w:rFonts w:eastAsia="Lucida Sans Unicode"/>
                <w:kern w:val="1"/>
                <w:sz w:val="22"/>
                <w:szCs w:val="22"/>
              </w:rPr>
              <w:t xml:space="preserve"> </w:t>
            </w:r>
          </w:p>
          <w:p w14:paraId="31BF83C7" w14:textId="5C2DB515" w:rsidR="00F02561" w:rsidRPr="00B23892" w:rsidRDefault="00F02561" w:rsidP="00F02561">
            <w:pPr>
              <w:widowControl w:val="0"/>
              <w:rPr>
                <w:rFonts w:eastAsia="Lucida Sans Unicode"/>
                <w:kern w:val="1"/>
                <w:sz w:val="24"/>
                <w:szCs w:val="24"/>
              </w:rPr>
            </w:pPr>
          </w:p>
          <w:p w14:paraId="03062413" w14:textId="77777777" w:rsidR="00F02561" w:rsidRPr="00B23892" w:rsidRDefault="00F02561" w:rsidP="00F02561">
            <w:pPr>
              <w:rPr>
                <w:sz w:val="22"/>
                <w:szCs w:val="22"/>
              </w:rPr>
            </w:pPr>
            <w:r w:rsidRPr="00B23892">
              <w:rPr>
                <w:sz w:val="22"/>
                <w:szCs w:val="22"/>
              </w:rPr>
              <w:t>Директор</w:t>
            </w:r>
          </w:p>
          <w:p w14:paraId="1DA29717" w14:textId="14F94B19" w:rsidR="00F02561" w:rsidRPr="00B23892" w:rsidRDefault="00F02561" w:rsidP="00F02561">
            <w:pPr>
              <w:ind w:left="80"/>
              <w:rPr>
                <w:sz w:val="22"/>
                <w:szCs w:val="22"/>
              </w:rPr>
            </w:pPr>
          </w:p>
          <w:p w14:paraId="3AC2BF32" w14:textId="77777777" w:rsidR="00F02561" w:rsidRPr="00B23892" w:rsidRDefault="00F02561" w:rsidP="00F02561">
            <w:pPr>
              <w:ind w:left="80"/>
              <w:rPr>
                <w:sz w:val="22"/>
                <w:szCs w:val="22"/>
              </w:rPr>
            </w:pPr>
          </w:p>
          <w:p w14:paraId="018B0AF4" w14:textId="77777777" w:rsidR="00F02561" w:rsidRPr="00B23892" w:rsidRDefault="00F02561" w:rsidP="00F02561">
            <w:pPr>
              <w:rPr>
                <w:sz w:val="22"/>
                <w:szCs w:val="22"/>
              </w:rPr>
            </w:pPr>
            <w:r w:rsidRPr="00B23892">
              <w:rPr>
                <w:sz w:val="22"/>
                <w:szCs w:val="22"/>
              </w:rPr>
              <w:t>__________________/Е.В. Карионова/</w:t>
            </w:r>
          </w:p>
          <w:p w14:paraId="5F1A1C97" w14:textId="4E2FE298" w:rsidR="00F02561" w:rsidRPr="00B23892" w:rsidRDefault="00F02561" w:rsidP="00F02561">
            <w:pPr>
              <w:tabs>
                <w:tab w:val="left" w:pos="3850"/>
              </w:tabs>
              <w:ind w:right="791"/>
              <w:rPr>
                <w:sz w:val="22"/>
                <w:szCs w:val="22"/>
              </w:rPr>
            </w:pPr>
            <w:r w:rsidRPr="00B23892">
              <w:rPr>
                <w:sz w:val="22"/>
                <w:szCs w:val="22"/>
              </w:rPr>
              <w:t>М.П.</w:t>
            </w:r>
          </w:p>
        </w:tc>
        <w:tc>
          <w:tcPr>
            <w:tcW w:w="276" w:type="dxa"/>
            <w:shd w:val="clear" w:color="auto" w:fill="auto"/>
          </w:tcPr>
          <w:p w14:paraId="07C7A952" w14:textId="77777777" w:rsidR="00F02561" w:rsidRPr="00B23892" w:rsidRDefault="00F02561" w:rsidP="00F02561">
            <w:pPr>
              <w:pStyle w:val="ae"/>
              <w:ind w:right="253"/>
              <w:rPr>
                <w:sz w:val="22"/>
                <w:szCs w:val="22"/>
              </w:rPr>
            </w:pPr>
          </w:p>
          <w:p w14:paraId="11B767D0" w14:textId="77777777" w:rsidR="00F02561" w:rsidRPr="00B23892" w:rsidRDefault="00F02561" w:rsidP="00F02561">
            <w:pPr>
              <w:rPr>
                <w:sz w:val="22"/>
                <w:szCs w:val="22"/>
              </w:rPr>
            </w:pPr>
          </w:p>
          <w:p w14:paraId="441652CE" w14:textId="77777777" w:rsidR="00F02561" w:rsidRPr="00B23892" w:rsidRDefault="00F02561" w:rsidP="00F02561">
            <w:pPr>
              <w:rPr>
                <w:sz w:val="22"/>
                <w:szCs w:val="22"/>
              </w:rPr>
            </w:pPr>
          </w:p>
          <w:p w14:paraId="2773842D" w14:textId="77777777" w:rsidR="00F02561" w:rsidRPr="00B23892" w:rsidRDefault="00F02561" w:rsidP="00F02561">
            <w:pPr>
              <w:rPr>
                <w:sz w:val="22"/>
                <w:szCs w:val="22"/>
              </w:rPr>
            </w:pPr>
          </w:p>
        </w:tc>
        <w:tc>
          <w:tcPr>
            <w:tcW w:w="4932" w:type="dxa"/>
            <w:gridSpan w:val="2"/>
            <w:shd w:val="clear" w:color="auto" w:fill="auto"/>
          </w:tcPr>
          <w:p w14:paraId="1CECAE86" w14:textId="7A8BB0DC" w:rsidR="00D878C8" w:rsidRPr="00D878C8" w:rsidRDefault="00454028" w:rsidP="00D878C8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ФИО</w:t>
            </w:r>
            <w:r w:rsidR="00D878C8" w:rsidRPr="00D878C8">
              <w:rPr>
                <w:b/>
                <w:sz w:val="22"/>
                <w:szCs w:val="22"/>
              </w:rPr>
              <w:t xml:space="preserve"> </w:t>
            </w:r>
          </w:p>
          <w:p w14:paraId="3EEFFE4E" w14:textId="2059A694" w:rsidR="00D878C8" w:rsidRPr="00D878C8" w:rsidRDefault="00D878C8" w:rsidP="00D878C8">
            <w:pPr>
              <w:jc w:val="both"/>
              <w:rPr>
                <w:rFonts w:eastAsia="Lucida Sans Unicode"/>
                <w:kern w:val="1"/>
                <w:sz w:val="22"/>
                <w:szCs w:val="24"/>
              </w:rPr>
            </w:pPr>
            <w:r w:rsidRPr="00D878C8">
              <w:rPr>
                <w:rFonts w:eastAsia="Lucida Sans Unicode"/>
                <w:b/>
                <w:bCs/>
                <w:kern w:val="1"/>
                <w:sz w:val="22"/>
                <w:szCs w:val="24"/>
              </w:rPr>
              <w:t xml:space="preserve">ИНН </w:t>
            </w:r>
            <w:r w:rsidR="00454028">
              <w:rPr>
                <w:rFonts w:eastAsia="Lucida Sans Unicode"/>
                <w:b/>
                <w:bCs/>
                <w:kern w:val="1"/>
                <w:sz w:val="22"/>
                <w:szCs w:val="24"/>
              </w:rPr>
              <w:t>_______</w:t>
            </w:r>
            <w:r w:rsidRPr="00D878C8">
              <w:rPr>
                <w:rFonts w:eastAsia="Lucida Sans Unicode"/>
                <w:kern w:val="1"/>
                <w:sz w:val="22"/>
                <w:szCs w:val="24"/>
              </w:rPr>
              <w:t xml:space="preserve"> </w:t>
            </w:r>
          </w:p>
          <w:p w14:paraId="17FBD5F2" w14:textId="0A6BE9FD" w:rsidR="00D878C8" w:rsidRPr="00D878C8" w:rsidRDefault="00D878C8" w:rsidP="00D878C8">
            <w:pPr>
              <w:jc w:val="both"/>
              <w:rPr>
                <w:rFonts w:eastAsia="Lucida Sans Unicode"/>
                <w:kern w:val="1"/>
                <w:sz w:val="22"/>
                <w:szCs w:val="24"/>
              </w:rPr>
            </w:pPr>
            <w:r w:rsidRPr="00D878C8">
              <w:rPr>
                <w:rFonts w:eastAsia="Lucida Sans Unicode"/>
                <w:kern w:val="1"/>
                <w:sz w:val="22"/>
                <w:szCs w:val="24"/>
              </w:rPr>
              <w:t xml:space="preserve">дата рождения </w:t>
            </w:r>
            <w:r w:rsidR="00454028">
              <w:rPr>
                <w:rFonts w:eastAsia="Lucida Sans Unicode"/>
                <w:kern w:val="1"/>
                <w:sz w:val="22"/>
                <w:szCs w:val="24"/>
              </w:rPr>
              <w:t>________</w:t>
            </w:r>
            <w:r w:rsidRPr="00D878C8">
              <w:rPr>
                <w:rFonts w:eastAsia="Lucida Sans Unicode"/>
                <w:kern w:val="1"/>
                <w:sz w:val="22"/>
                <w:szCs w:val="24"/>
              </w:rPr>
              <w:t xml:space="preserve">, </w:t>
            </w:r>
          </w:p>
          <w:p w14:paraId="70FD12C9" w14:textId="59C96358" w:rsidR="00D878C8" w:rsidRPr="00D878C8" w:rsidRDefault="00D878C8" w:rsidP="00D878C8">
            <w:pPr>
              <w:jc w:val="both"/>
              <w:rPr>
                <w:rFonts w:eastAsia="Lucida Sans Unicode"/>
                <w:kern w:val="1"/>
                <w:sz w:val="22"/>
                <w:szCs w:val="24"/>
              </w:rPr>
            </w:pPr>
            <w:r w:rsidRPr="00D878C8">
              <w:rPr>
                <w:rFonts w:eastAsia="Lucida Sans Unicode"/>
                <w:kern w:val="1"/>
                <w:sz w:val="22"/>
                <w:szCs w:val="24"/>
              </w:rPr>
              <w:t xml:space="preserve">место рождения </w:t>
            </w:r>
            <w:r w:rsidR="00454028">
              <w:rPr>
                <w:rFonts w:eastAsia="Lucida Sans Unicode"/>
                <w:kern w:val="1"/>
                <w:sz w:val="22"/>
                <w:szCs w:val="24"/>
              </w:rPr>
              <w:t>________________</w:t>
            </w:r>
            <w:r w:rsidRPr="00D878C8">
              <w:rPr>
                <w:rFonts w:eastAsia="Lucida Sans Unicode"/>
                <w:kern w:val="1"/>
                <w:sz w:val="22"/>
                <w:szCs w:val="24"/>
              </w:rPr>
              <w:t>,</w:t>
            </w:r>
          </w:p>
          <w:p w14:paraId="37C69418" w14:textId="76CBE95D" w:rsidR="00D878C8" w:rsidRPr="00D878C8" w:rsidRDefault="00D878C8" w:rsidP="00D878C8">
            <w:pPr>
              <w:jc w:val="both"/>
              <w:rPr>
                <w:rFonts w:eastAsia="Lucida Sans Unicode"/>
                <w:kern w:val="1"/>
                <w:sz w:val="22"/>
                <w:szCs w:val="24"/>
              </w:rPr>
            </w:pPr>
            <w:r w:rsidRPr="00D878C8">
              <w:rPr>
                <w:rFonts w:eastAsia="Lucida Sans Unicode"/>
                <w:kern w:val="1"/>
                <w:sz w:val="22"/>
                <w:szCs w:val="24"/>
              </w:rPr>
              <w:t xml:space="preserve">паспорт РФ </w:t>
            </w:r>
            <w:r w:rsidR="00454028">
              <w:rPr>
                <w:rFonts w:eastAsia="Lucida Sans Unicode"/>
                <w:kern w:val="1"/>
                <w:sz w:val="22"/>
                <w:szCs w:val="24"/>
              </w:rPr>
              <w:t>_________</w:t>
            </w:r>
            <w:r w:rsidRPr="00D878C8">
              <w:rPr>
                <w:rFonts w:eastAsia="Lucida Sans Unicode"/>
                <w:kern w:val="1"/>
                <w:sz w:val="22"/>
                <w:szCs w:val="24"/>
              </w:rPr>
              <w:t xml:space="preserve"> выдан </w:t>
            </w:r>
            <w:r w:rsidR="00454028">
              <w:rPr>
                <w:rFonts w:eastAsia="Lucida Sans Unicode"/>
                <w:kern w:val="1"/>
                <w:sz w:val="22"/>
                <w:szCs w:val="24"/>
              </w:rPr>
              <w:t>________ (дата)</w:t>
            </w:r>
          </w:p>
          <w:p w14:paraId="3980E169" w14:textId="03A71F65" w:rsidR="00454028" w:rsidRDefault="00454028" w:rsidP="00D878C8">
            <w:pPr>
              <w:jc w:val="both"/>
              <w:rPr>
                <w:rFonts w:eastAsia="Lucida Sans Unicode"/>
                <w:kern w:val="1"/>
                <w:sz w:val="22"/>
                <w:szCs w:val="24"/>
              </w:rPr>
            </w:pPr>
            <w:r>
              <w:rPr>
                <w:rFonts w:eastAsia="Lucida Sans Unicode"/>
                <w:kern w:val="1"/>
                <w:sz w:val="22"/>
                <w:szCs w:val="24"/>
              </w:rPr>
              <w:t>______________________________ (кем выдан)</w:t>
            </w:r>
          </w:p>
          <w:p w14:paraId="30B7BA55" w14:textId="513D58B4" w:rsidR="00D878C8" w:rsidRPr="00D878C8" w:rsidRDefault="00454028" w:rsidP="00D878C8">
            <w:pPr>
              <w:jc w:val="both"/>
              <w:rPr>
                <w:rFonts w:eastAsia="Lucida Sans Unicode"/>
                <w:kern w:val="1"/>
                <w:sz w:val="22"/>
                <w:szCs w:val="24"/>
              </w:rPr>
            </w:pPr>
            <w:r>
              <w:rPr>
                <w:rFonts w:eastAsia="Lucida Sans Unicode"/>
                <w:kern w:val="1"/>
                <w:sz w:val="22"/>
                <w:szCs w:val="24"/>
              </w:rPr>
              <w:t>к</w:t>
            </w:r>
            <w:r w:rsidR="00D878C8" w:rsidRPr="00D878C8">
              <w:rPr>
                <w:rFonts w:eastAsia="Lucida Sans Unicode"/>
                <w:kern w:val="1"/>
                <w:sz w:val="22"/>
                <w:szCs w:val="24"/>
              </w:rPr>
              <w:t xml:space="preserve">од подразделения </w:t>
            </w:r>
            <w:r>
              <w:rPr>
                <w:rFonts w:eastAsia="Lucida Sans Unicode"/>
                <w:kern w:val="1"/>
                <w:sz w:val="22"/>
                <w:szCs w:val="24"/>
              </w:rPr>
              <w:t>______</w:t>
            </w:r>
          </w:p>
          <w:p w14:paraId="69597760" w14:textId="3D6C0F5A" w:rsidR="00D878C8" w:rsidRPr="00D878C8" w:rsidRDefault="00D878C8" w:rsidP="00454028">
            <w:pPr>
              <w:jc w:val="both"/>
              <w:rPr>
                <w:sz w:val="22"/>
                <w:szCs w:val="22"/>
              </w:rPr>
            </w:pPr>
            <w:r w:rsidRPr="00D878C8">
              <w:rPr>
                <w:sz w:val="22"/>
                <w:szCs w:val="22"/>
                <w:u w:val="single"/>
              </w:rPr>
              <w:t>Адрес регистрации</w:t>
            </w:r>
            <w:r w:rsidRPr="00D878C8">
              <w:rPr>
                <w:sz w:val="22"/>
                <w:szCs w:val="22"/>
              </w:rPr>
              <w:t xml:space="preserve">: </w:t>
            </w:r>
          </w:p>
          <w:p w14:paraId="11DF762A" w14:textId="7595C93B" w:rsidR="00D878C8" w:rsidRPr="00D878C8" w:rsidRDefault="00D878C8" w:rsidP="00454028">
            <w:pPr>
              <w:jc w:val="both"/>
              <w:rPr>
                <w:sz w:val="22"/>
                <w:szCs w:val="22"/>
              </w:rPr>
            </w:pPr>
            <w:r w:rsidRPr="00D878C8">
              <w:rPr>
                <w:sz w:val="22"/>
                <w:szCs w:val="22"/>
                <w:u w:val="single"/>
              </w:rPr>
              <w:t>Адрес фактический:</w:t>
            </w:r>
            <w:r w:rsidRPr="00D878C8">
              <w:rPr>
                <w:sz w:val="22"/>
                <w:szCs w:val="22"/>
              </w:rPr>
              <w:t xml:space="preserve"> </w:t>
            </w:r>
          </w:p>
          <w:p w14:paraId="514ED335" w14:textId="0E55DEF6" w:rsidR="00D878C8" w:rsidRPr="00D878C8" w:rsidRDefault="00D878C8" w:rsidP="00454028">
            <w:pPr>
              <w:jc w:val="both"/>
              <w:rPr>
                <w:sz w:val="22"/>
                <w:szCs w:val="22"/>
              </w:rPr>
            </w:pPr>
            <w:r w:rsidRPr="00D878C8">
              <w:rPr>
                <w:sz w:val="22"/>
                <w:szCs w:val="22"/>
                <w:u w:val="single"/>
              </w:rPr>
              <w:t>Почтовый адрес</w:t>
            </w:r>
            <w:r w:rsidRPr="00D878C8">
              <w:rPr>
                <w:sz w:val="22"/>
                <w:szCs w:val="22"/>
              </w:rPr>
              <w:t xml:space="preserve">: </w:t>
            </w:r>
          </w:p>
          <w:p w14:paraId="5809753D" w14:textId="0F574708" w:rsidR="00D878C8" w:rsidRPr="00D878C8" w:rsidRDefault="00D878C8" w:rsidP="00D878C8">
            <w:pPr>
              <w:jc w:val="both"/>
              <w:rPr>
                <w:sz w:val="22"/>
                <w:szCs w:val="22"/>
              </w:rPr>
            </w:pPr>
            <w:r w:rsidRPr="00D878C8">
              <w:rPr>
                <w:sz w:val="22"/>
                <w:szCs w:val="22"/>
              </w:rPr>
              <w:t xml:space="preserve">Тел/факс </w:t>
            </w:r>
          </w:p>
          <w:p w14:paraId="7DE38EF5" w14:textId="224CB235" w:rsidR="00D878C8" w:rsidRPr="00457738" w:rsidRDefault="00D878C8" w:rsidP="00D878C8">
            <w:pPr>
              <w:rPr>
                <w:sz w:val="22"/>
                <w:szCs w:val="22"/>
              </w:rPr>
            </w:pPr>
            <w:r w:rsidRPr="00D878C8">
              <w:rPr>
                <w:sz w:val="22"/>
                <w:szCs w:val="22"/>
                <w:lang w:val="en-US"/>
              </w:rPr>
              <w:t>E</w:t>
            </w:r>
            <w:r w:rsidRPr="00457738">
              <w:rPr>
                <w:sz w:val="22"/>
                <w:szCs w:val="22"/>
              </w:rPr>
              <w:t>-</w:t>
            </w:r>
            <w:r w:rsidRPr="00D878C8">
              <w:rPr>
                <w:sz w:val="22"/>
                <w:szCs w:val="22"/>
                <w:lang w:val="en-US"/>
              </w:rPr>
              <w:t>mail</w:t>
            </w:r>
            <w:r w:rsidRPr="00457738">
              <w:rPr>
                <w:sz w:val="22"/>
                <w:szCs w:val="22"/>
              </w:rPr>
              <w:t xml:space="preserve">: </w:t>
            </w:r>
          </w:p>
          <w:p w14:paraId="76A4D84E" w14:textId="77777777" w:rsidR="00DF55DA" w:rsidRPr="00457738" w:rsidRDefault="00DF55DA" w:rsidP="00DF55DA">
            <w:pPr>
              <w:ind w:left="80"/>
              <w:rPr>
                <w:sz w:val="22"/>
                <w:szCs w:val="22"/>
              </w:rPr>
            </w:pPr>
          </w:p>
          <w:p w14:paraId="2D0B2492" w14:textId="2144AABF" w:rsidR="00DF55DA" w:rsidRPr="00B23892" w:rsidRDefault="00454028" w:rsidP="00DF55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ФИО</w:t>
            </w:r>
            <w:r w:rsidR="00DF55DA" w:rsidRPr="00B23892">
              <w:rPr>
                <w:sz w:val="22"/>
                <w:szCs w:val="22"/>
              </w:rPr>
              <w:t xml:space="preserve"> </w:t>
            </w:r>
          </w:p>
          <w:p w14:paraId="1F86AED0" w14:textId="77777777" w:rsidR="00DF55DA" w:rsidRPr="00B23892" w:rsidRDefault="00DF55DA" w:rsidP="00DF55DA">
            <w:pPr>
              <w:ind w:left="80"/>
              <w:rPr>
                <w:sz w:val="22"/>
                <w:szCs w:val="22"/>
              </w:rPr>
            </w:pPr>
            <w:r w:rsidRPr="00B23892">
              <w:rPr>
                <w:sz w:val="22"/>
                <w:szCs w:val="22"/>
              </w:rPr>
              <w:t xml:space="preserve"> </w:t>
            </w:r>
          </w:p>
          <w:p w14:paraId="0CED16C4" w14:textId="77777777" w:rsidR="00DF55DA" w:rsidRPr="00B23892" w:rsidRDefault="00DF55DA" w:rsidP="00DF55DA">
            <w:pPr>
              <w:ind w:left="80"/>
              <w:rPr>
                <w:sz w:val="22"/>
                <w:szCs w:val="22"/>
              </w:rPr>
            </w:pPr>
            <w:r w:rsidRPr="00B23892">
              <w:rPr>
                <w:sz w:val="22"/>
                <w:szCs w:val="22"/>
              </w:rPr>
              <w:t xml:space="preserve">________________ </w:t>
            </w:r>
          </w:p>
          <w:p w14:paraId="7E8F0F54" w14:textId="77777777" w:rsidR="00DF55DA" w:rsidRPr="00B23892" w:rsidRDefault="00DF55DA" w:rsidP="00DF55DA">
            <w:pPr>
              <w:ind w:left="80"/>
              <w:rPr>
                <w:sz w:val="22"/>
                <w:szCs w:val="22"/>
              </w:rPr>
            </w:pPr>
            <w:r w:rsidRPr="00B23892">
              <w:rPr>
                <w:sz w:val="22"/>
                <w:szCs w:val="22"/>
              </w:rPr>
              <w:t>Подпись</w:t>
            </w:r>
          </w:p>
          <w:p w14:paraId="76584589" w14:textId="77777777" w:rsidR="000738BF" w:rsidRPr="00B23892" w:rsidRDefault="000738BF" w:rsidP="00DF55DA">
            <w:pPr>
              <w:rPr>
                <w:sz w:val="22"/>
                <w:szCs w:val="22"/>
                <w:highlight w:val="yellow"/>
              </w:rPr>
            </w:pPr>
          </w:p>
          <w:p w14:paraId="7FB810A6" w14:textId="77777777" w:rsidR="000738BF" w:rsidRPr="00B23892" w:rsidRDefault="000738BF" w:rsidP="004B7B21">
            <w:pPr>
              <w:ind w:left="80"/>
              <w:rPr>
                <w:sz w:val="22"/>
                <w:szCs w:val="22"/>
                <w:highlight w:val="yellow"/>
              </w:rPr>
            </w:pPr>
          </w:p>
          <w:p w14:paraId="32186151" w14:textId="77777777" w:rsidR="000738BF" w:rsidRPr="00B23892" w:rsidRDefault="000738BF" w:rsidP="004B7B21">
            <w:pPr>
              <w:ind w:left="80"/>
              <w:rPr>
                <w:sz w:val="22"/>
                <w:szCs w:val="22"/>
                <w:highlight w:val="yellow"/>
              </w:rPr>
            </w:pPr>
          </w:p>
          <w:p w14:paraId="5BE1BB3A" w14:textId="77777777" w:rsidR="000738BF" w:rsidRPr="00B23892" w:rsidRDefault="000738BF" w:rsidP="004B7B21">
            <w:pPr>
              <w:ind w:left="80"/>
              <w:rPr>
                <w:sz w:val="22"/>
                <w:szCs w:val="22"/>
                <w:highlight w:val="yellow"/>
              </w:rPr>
            </w:pPr>
          </w:p>
          <w:p w14:paraId="78B7C40D" w14:textId="77777777" w:rsidR="000738BF" w:rsidRPr="00B23892" w:rsidRDefault="000738BF" w:rsidP="004B7B21">
            <w:pPr>
              <w:ind w:left="80"/>
              <w:rPr>
                <w:sz w:val="22"/>
                <w:szCs w:val="22"/>
                <w:highlight w:val="yellow"/>
              </w:rPr>
            </w:pPr>
          </w:p>
          <w:p w14:paraId="54064C31" w14:textId="77777777" w:rsidR="000738BF" w:rsidRPr="00B23892" w:rsidRDefault="000738BF" w:rsidP="004B7B21">
            <w:pPr>
              <w:ind w:left="80"/>
              <w:rPr>
                <w:sz w:val="22"/>
                <w:szCs w:val="22"/>
                <w:highlight w:val="yellow"/>
              </w:rPr>
            </w:pPr>
          </w:p>
          <w:p w14:paraId="47BFD0DB" w14:textId="77777777" w:rsidR="000738BF" w:rsidRPr="00B23892" w:rsidRDefault="000738BF" w:rsidP="004B7B21">
            <w:pPr>
              <w:ind w:left="80"/>
              <w:rPr>
                <w:sz w:val="22"/>
                <w:szCs w:val="22"/>
                <w:highlight w:val="yellow"/>
              </w:rPr>
            </w:pPr>
          </w:p>
          <w:p w14:paraId="45C0FCEB" w14:textId="10A5E7F1" w:rsidR="000738BF" w:rsidRPr="00B23892" w:rsidRDefault="000738BF" w:rsidP="004B7B21">
            <w:pPr>
              <w:ind w:left="80"/>
              <w:rPr>
                <w:sz w:val="22"/>
                <w:szCs w:val="22"/>
                <w:highlight w:val="yellow"/>
              </w:rPr>
            </w:pPr>
          </w:p>
        </w:tc>
      </w:tr>
      <w:bookmarkEnd w:id="4"/>
    </w:tbl>
    <w:p w14:paraId="22972968" w14:textId="06995CC7" w:rsidR="008D0B69" w:rsidRPr="00B23892" w:rsidRDefault="008D0B69" w:rsidP="005F4D3B">
      <w:pPr>
        <w:widowControl w:val="0"/>
        <w:ind w:firstLine="709"/>
        <w:jc w:val="right"/>
        <w:rPr>
          <w:sz w:val="22"/>
          <w:szCs w:val="22"/>
        </w:rPr>
      </w:pPr>
    </w:p>
    <w:p w14:paraId="4488F36B" w14:textId="54EF2164" w:rsidR="00CC197F" w:rsidRPr="00B23892" w:rsidRDefault="00CC197F" w:rsidP="005F4D3B">
      <w:pPr>
        <w:widowControl w:val="0"/>
        <w:ind w:firstLine="709"/>
        <w:jc w:val="right"/>
        <w:rPr>
          <w:sz w:val="22"/>
          <w:szCs w:val="22"/>
        </w:rPr>
      </w:pPr>
    </w:p>
    <w:p w14:paraId="74E0EB24" w14:textId="77777777" w:rsidR="00CC197F" w:rsidRPr="00B23892" w:rsidRDefault="00CC197F" w:rsidP="005F4D3B">
      <w:pPr>
        <w:widowControl w:val="0"/>
        <w:ind w:firstLine="709"/>
        <w:jc w:val="right"/>
        <w:rPr>
          <w:sz w:val="22"/>
          <w:szCs w:val="22"/>
        </w:rPr>
      </w:pPr>
    </w:p>
    <w:p w14:paraId="188C24A2" w14:textId="77777777" w:rsidR="0026755F" w:rsidRPr="00B23892" w:rsidRDefault="0026755F" w:rsidP="005F4D3B">
      <w:pPr>
        <w:widowControl w:val="0"/>
        <w:ind w:firstLine="709"/>
        <w:jc w:val="right"/>
        <w:rPr>
          <w:sz w:val="16"/>
          <w:szCs w:val="16"/>
        </w:rPr>
      </w:pPr>
    </w:p>
    <w:p w14:paraId="66A66646" w14:textId="77777777" w:rsidR="00D32AE0" w:rsidRPr="00B23892" w:rsidRDefault="00D32AE0" w:rsidP="005F4D3B">
      <w:pPr>
        <w:widowControl w:val="0"/>
        <w:ind w:firstLine="709"/>
        <w:jc w:val="right"/>
      </w:pPr>
    </w:p>
    <w:p w14:paraId="7A4F619C" w14:textId="77777777" w:rsidR="00D32AE0" w:rsidRPr="00B23892" w:rsidRDefault="00D32AE0" w:rsidP="005F4D3B">
      <w:pPr>
        <w:widowControl w:val="0"/>
        <w:ind w:firstLine="709"/>
        <w:jc w:val="right"/>
      </w:pPr>
    </w:p>
    <w:p w14:paraId="2CCA5882" w14:textId="77777777" w:rsidR="00DA5F5A" w:rsidRDefault="00DA5F5A" w:rsidP="005F4D3B">
      <w:pPr>
        <w:widowControl w:val="0"/>
        <w:ind w:firstLine="709"/>
        <w:jc w:val="right"/>
      </w:pPr>
    </w:p>
    <w:p w14:paraId="74B41FD7" w14:textId="77777777" w:rsidR="00DA5F5A" w:rsidRDefault="00DA5F5A" w:rsidP="005F4D3B">
      <w:pPr>
        <w:widowControl w:val="0"/>
        <w:ind w:firstLine="709"/>
        <w:jc w:val="right"/>
      </w:pPr>
    </w:p>
    <w:p w14:paraId="6E61B4A7" w14:textId="77777777" w:rsidR="00DA5F5A" w:rsidRDefault="00DA5F5A" w:rsidP="005F4D3B">
      <w:pPr>
        <w:widowControl w:val="0"/>
        <w:ind w:firstLine="709"/>
        <w:jc w:val="right"/>
      </w:pPr>
    </w:p>
    <w:p w14:paraId="33F2F08D" w14:textId="77777777" w:rsidR="00DA5F5A" w:rsidRDefault="00DA5F5A" w:rsidP="005F4D3B">
      <w:pPr>
        <w:widowControl w:val="0"/>
        <w:ind w:firstLine="709"/>
        <w:jc w:val="right"/>
      </w:pPr>
    </w:p>
    <w:p w14:paraId="36FC71F5" w14:textId="77777777" w:rsidR="00DA5F5A" w:rsidRDefault="00DA5F5A" w:rsidP="005F4D3B">
      <w:pPr>
        <w:widowControl w:val="0"/>
        <w:ind w:firstLine="709"/>
        <w:jc w:val="right"/>
      </w:pPr>
    </w:p>
    <w:p w14:paraId="33808A03" w14:textId="77777777" w:rsidR="00DA5F5A" w:rsidRDefault="00DA5F5A" w:rsidP="005F4D3B">
      <w:pPr>
        <w:widowControl w:val="0"/>
        <w:ind w:firstLine="709"/>
        <w:jc w:val="right"/>
      </w:pPr>
    </w:p>
    <w:p w14:paraId="30C5B88B" w14:textId="77777777" w:rsidR="00DA5F5A" w:rsidRDefault="00DA5F5A" w:rsidP="005F4D3B">
      <w:pPr>
        <w:widowControl w:val="0"/>
        <w:ind w:firstLine="709"/>
        <w:jc w:val="right"/>
      </w:pPr>
    </w:p>
    <w:p w14:paraId="01A14A08" w14:textId="77777777" w:rsidR="00DA5F5A" w:rsidRDefault="00DA5F5A" w:rsidP="005F4D3B">
      <w:pPr>
        <w:widowControl w:val="0"/>
        <w:ind w:firstLine="709"/>
        <w:jc w:val="right"/>
      </w:pPr>
    </w:p>
    <w:p w14:paraId="0FF8D022" w14:textId="77777777" w:rsidR="00DA5F5A" w:rsidRDefault="00DA5F5A" w:rsidP="005F4D3B">
      <w:pPr>
        <w:widowControl w:val="0"/>
        <w:ind w:firstLine="709"/>
        <w:jc w:val="right"/>
      </w:pPr>
    </w:p>
    <w:p w14:paraId="009556EC" w14:textId="77777777" w:rsidR="00DA5F5A" w:rsidRDefault="00DA5F5A" w:rsidP="005F4D3B">
      <w:pPr>
        <w:widowControl w:val="0"/>
        <w:ind w:firstLine="709"/>
        <w:jc w:val="right"/>
      </w:pPr>
    </w:p>
    <w:p w14:paraId="7AFE1CBF" w14:textId="77777777" w:rsidR="00DA5F5A" w:rsidRDefault="00DA5F5A" w:rsidP="005F4D3B">
      <w:pPr>
        <w:widowControl w:val="0"/>
        <w:ind w:firstLine="709"/>
        <w:jc w:val="right"/>
      </w:pPr>
    </w:p>
    <w:p w14:paraId="3881E0CA" w14:textId="77777777" w:rsidR="00DA5F5A" w:rsidRDefault="00DA5F5A" w:rsidP="005F4D3B">
      <w:pPr>
        <w:widowControl w:val="0"/>
        <w:ind w:firstLine="709"/>
        <w:jc w:val="right"/>
      </w:pPr>
    </w:p>
    <w:p w14:paraId="41E05D44" w14:textId="77777777" w:rsidR="00DA5F5A" w:rsidRDefault="00DA5F5A" w:rsidP="005F4D3B">
      <w:pPr>
        <w:widowControl w:val="0"/>
        <w:ind w:firstLine="709"/>
        <w:jc w:val="right"/>
      </w:pPr>
    </w:p>
    <w:p w14:paraId="1BEE6E47" w14:textId="77777777" w:rsidR="00DA5F5A" w:rsidRDefault="00DA5F5A" w:rsidP="005F4D3B">
      <w:pPr>
        <w:widowControl w:val="0"/>
        <w:ind w:firstLine="709"/>
        <w:jc w:val="right"/>
      </w:pPr>
    </w:p>
    <w:p w14:paraId="73B4C167" w14:textId="77777777" w:rsidR="00DA5F5A" w:rsidRDefault="00DA5F5A" w:rsidP="005F4D3B">
      <w:pPr>
        <w:widowControl w:val="0"/>
        <w:ind w:firstLine="709"/>
        <w:jc w:val="right"/>
      </w:pPr>
    </w:p>
    <w:p w14:paraId="781EF8B6" w14:textId="77777777" w:rsidR="00DA5F5A" w:rsidRDefault="00DA5F5A" w:rsidP="005F4D3B">
      <w:pPr>
        <w:widowControl w:val="0"/>
        <w:ind w:firstLine="709"/>
        <w:jc w:val="right"/>
      </w:pPr>
    </w:p>
    <w:p w14:paraId="27C3CA55" w14:textId="77777777" w:rsidR="00DA5F5A" w:rsidRDefault="00DA5F5A" w:rsidP="005F4D3B">
      <w:pPr>
        <w:widowControl w:val="0"/>
        <w:ind w:firstLine="709"/>
        <w:jc w:val="right"/>
      </w:pPr>
    </w:p>
    <w:p w14:paraId="378E3F4E" w14:textId="77777777" w:rsidR="00DA5F5A" w:rsidRDefault="00DA5F5A" w:rsidP="005F4D3B">
      <w:pPr>
        <w:widowControl w:val="0"/>
        <w:ind w:firstLine="709"/>
        <w:jc w:val="right"/>
      </w:pPr>
    </w:p>
    <w:p w14:paraId="1D29732B" w14:textId="1D35E491" w:rsidR="009E5F03" w:rsidRPr="00B23892" w:rsidRDefault="009E5F03" w:rsidP="005F4D3B">
      <w:pPr>
        <w:widowControl w:val="0"/>
        <w:ind w:firstLine="709"/>
        <w:jc w:val="right"/>
      </w:pPr>
      <w:r w:rsidRPr="00B23892">
        <w:lastRenderedPageBreak/>
        <w:t>Приложение №1</w:t>
      </w:r>
    </w:p>
    <w:p w14:paraId="5A34050C" w14:textId="45543A73" w:rsidR="000D1992" w:rsidRPr="00B23892" w:rsidRDefault="000D1992" w:rsidP="005F4D3B">
      <w:pPr>
        <w:ind w:firstLine="709"/>
        <w:jc w:val="right"/>
      </w:pPr>
      <w:r w:rsidRPr="00B23892">
        <w:t xml:space="preserve">к </w:t>
      </w:r>
      <w:r w:rsidR="006F5133" w:rsidRPr="00B23892">
        <w:t>Д</w:t>
      </w:r>
      <w:r w:rsidRPr="00B23892">
        <w:t>оговору залога имущества</w:t>
      </w:r>
      <w:r w:rsidR="007F0D75" w:rsidRPr="00B23892">
        <w:t xml:space="preserve"> </w:t>
      </w:r>
      <w:r w:rsidRPr="00B23892">
        <w:t>№</w:t>
      </w:r>
      <w:r w:rsidR="0042594A" w:rsidRPr="00B23892">
        <w:t xml:space="preserve"> </w:t>
      </w:r>
      <w:r w:rsidR="00DA5F5A">
        <w:t>0000</w:t>
      </w:r>
      <w:r w:rsidR="00D736D4" w:rsidRPr="00B23892">
        <w:t>-</w:t>
      </w:r>
      <w:r w:rsidR="00DA5F5A">
        <w:t>0</w:t>
      </w:r>
      <w:r w:rsidR="00DB04F4" w:rsidRPr="00B23892">
        <w:t>0</w:t>
      </w:r>
      <w:r w:rsidR="0042594A" w:rsidRPr="00B23892">
        <w:t>-</w:t>
      </w:r>
      <w:r w:rsidR="00DA5F5A">
        <w:t>000</w:t>
      </w:r>
      <w:r w:rsidR="0042594A" w:rsidRPr="00B23892">
        <w:t>-ТС</w:t>
      </w:r>
      <w:r w:rsidR="00EA25F8" w:rsidRPr="00B23892">
        <w:t xml:space="preserve"> </w:t>
      </w:r>
      <w:r w:rsidRPr="00B23892">
        <w:t xml:space="preserve">от </w:t>
      </w:r>
      <w:r w:rsidR="00DA5F5A">
        <w:t>00</w:t>
      </w:r>
      <w:r w:rsidR="00D52A33" w:rsidRPr="00B23892">
        <w:t>.</w:t>
      </w:r>
      <w:r w:rsidR="00DA5F5A">
        <w:t>0</w:t>
      </w:r>
      <w:r w:rsidR="00DB04F4" w:rsidRPr="00B23892">
        <w:t>0</w:t>
      </w:r>
      <w:r w:rsidR="00DC7BF8" w:rsidRPr="00B23892">
        <w:t>.</w:t>
      </w:r>
      <w:r w:rsidR="00DA5F5A">
        <w:t>0000</w:t>
      </w:r>
      <w:r w:rsidR="00D52A33" w:rsidRPr="00B23892">
        <w:t xml:space="preserve"> г.</w:t>
      </w:r>
    </w:p>
    <w:p w14:paraId="18B281B1" w14:textId="77777777" w:rsidR="00681E70" w:rsidRPr="00B23892" w:rsidRDefault="00681E70" w:rsidP="005F4D3B">
      <w:pPr>
        <w:ind w:firstLine="709"/>
        <w:jc w:val="right"/>
        <w:rPr>
          <w:sz w:val="12"/>
          <w:szCs w:val="12"/>
        </w:rPr>
      </w:pPr>
    </w:p>
    <w:p w14:paraId="13261F19" w14:textId="704D43E3" w:rsidR="00220300" w:rsidRPr="00B23892" w:rsidRDefault="00220300" w:rsidP="00220300">
      <w:pPr>
        <w:ind w:firstLine="709"/>
        <w:jc w:val="center"/>
        <w:rPr>
          <w:sz w:val="22"/>
          <w:szCs w:val="22"/>
        </w:rPr>
      </w:pPr>
      <w:bookmarkStart w:id="5" w:name="ЗалогАвтотранспортаДа"/>
      <w:r w:rsidRPr="00B23892">
        <w:rPr>
          <w:sz w:val="22"/>
          <w:szCs w:val="22"/>
        </w:rPr>
        <w:t xml:space="preserve">ОПИСАНИЕ </w:t>
      </w:r>
      <w:r w:rsidR="003B7102" w:rsidRPr="00B23892">
        <w:rPr>
          <w:sz w:val="22"/>
          <w:szCs w:val="22"/>
        </w:rPr>
        <w:t>ТРАНСПОРТН</w:t>
      </w:r>
      <w:r w:rsidR="00CE2DF8" w:rsidRPr="00B23892">
        <w:rPr>
          <w:sz w:val="22"/>
          <w:szCs w:val="22"/>
        </w:rPr>
        <w:t>ЫХ</w:t>
      </w:r>
      <w:r w:rsidR="003B7102" w:rsidRPr="00B23892">
        <w:rPr>
          <w:sz w:val="22"/>
          <w:szCs w:val="22"/>
        </w:rPr>
        <w:t xml:space="preserve"> СРЕДСТВ</w:t>
      </w:r>
      <w:r w:rsidRPr="00B23892">
        <w:rPr>
          <w:sz w:val="22"/>
          <w:szCs w:val="22"/>
        </w:rPr>
        <w:t>, ПЕРЕДАВАЕМ</w:t>
      </w:r>
      <w:r w:rsidR="00CE2DF8" w:rsidRPr="00B23892">
        <w:rPr>
          <w:sz w:val="22"/>
          <w:szCs w:val="22"/>
        </w:rPr>
        <w:t>ЫХ</w:t>
      </w:r>
      <w:r w:rsidRPr="00B23892">
        <w:rPr>
          <w:sz w:val="22"/>
          <w:szCs w:val="22"/>
        </w:rPr>
        <w:t xml:space="preserve"> В ЗАЛОГ</w:t>
      </w:r>
    </w:p>
    <w:tbl>
      <w:tblPr>
        <w:tblW w:w="10517" w:type="dxa"/>
        <w:jc w:val="center"/>
        <w:tblLayout w:type="fixed"/>
        <w:tblLook w:val="04A0" w:firstRow="1" w:lastRow="0" w:firstColumn="1" w:lastColumn="0" w:noHBand="0" w:noVBand="1"/>
      </w:tblPr>
      <w:tblGrid>
        <w:gridCol w:w="421"/>
        <w:gridCol w:w="1134"/>
        <w:gridCol w:w="709"/>
        <w:gridCol w:w="1133"/>
        <w:gridCol w:w="4536"/>
        <w:gridCol w:w="1276"/>
        <w:gridCol w:w="1269"/>
        <w:gridCol w:w="39"/>
      </w:tblGrid>
      <w:tr w:rsidR="00B23892" w:rsidRPr="00B23892" w14:paraId="3CB2455C" w14:textId="77777777" w:rsidTr="00424EB7">
        <w:trPr>
          <w:gridAfter w:val="1"/>
          <w:wAfter w:w="39" w:type="dxa"/>
          <w:trHeight w:val="811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883B39C" w14:textId="77777777" w:rsidR="000D1992" w:rsidRPr="00B23892" w:rsidRDefault="000D1992" w:rsidP="004D2B25">
            <w:pPr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B23892">
              <w:rPr>
                <w:rFonts w:cs="Arial"/>
                <w:sz w:val="22"/>
                <w:szCs w:val="22"/>
              </w:rPr>
              <w:t>№</w:t>
            </w:r>
          </w:p>
          <w:p w14:paraId="2F8E43FC" w14:textId="77777777" w:rsidR="000D1992" w:rsidRPr="00B23892" w:rsidRDefault="000D1992" w:rsidP="004D2B25">
            <w:pPr>
              <w:jc w:val="center"/>
              <w:rPr>
                <w:rFonts w:cs="Arial"/>
                <w:sz w:val="22"/>
                <w:szCs w:val="22"/>
              </w:rPr>
            </w:pPr>
            <w:r w:rsidRPr="00B23892">
              <w:rPr>
                <w:rFonts w:cs="Arial"/>
                <w:sz w:val="22"/>
                <w:szCs w:val="22"/>
              </w:rPr>
              <w:t>п/п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FD2EBFE" w14:textId="77777777" w:rsidR="000D1992" w:rsidRPr="00B23892" w:rsidRDefault="00326C62" w:rsidP="004D2B25">
            <w:pPr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B23892">
              <w:rPr>
                <w:rFonts w:cs="Arial"/>
                <w:sz w:val="22"/>
                <w:szCs w:val="22"/>
              </w:rPr>
              <w:t>Марка, модель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9B45A1F" w14:textId="77777777" w:rsidR="000D1992" w:rsidRPr="00B23892" w:rsidRDefault="000D1992" w:rsidP="004D2B25">
            <w:pPr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B23892">
              <w:rPr>
                <w:rFonts w:cs="Arial"/>
                <w:sz w:val="22"/>
                <w:szCs w:val="22"/>
              </w:rPr>
              <w:t>Год выпуска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6F231FF" w14:textId="77777777" w:rsidR="00D87CD1" w:rsidRPr="00B23892" w:rsidRDefault="000D1992" w:rsidP="004D2B25">
            <w:pPr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B23892">
              <w:rPr>
                <w:rFonts w:cs="Arial"/>
                <w:sz w:val="22"/>
                <w:szCs w:val="22"/>
              </w:rPr>
              <w:t>Место</w:t>
            </w:r>
          </w:p>
          <w:p w14:paraId="44750291" w14:textId="4805CC02" w:rsidR="000D1992" w:rsidRPr="00B23892" w:rsidRDefault="000D1992" w:rsidP="004D2B25">
            <w:pPr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B23892">
              <w:rPr>
                <w:rFonts w:cs="Arial"/>
                <w:sz w:val="22"/>
                <w:szCs w:val="22"/>
              </w:rPr>
              <w:t xml:space="preserve"> </w:t>
            </w:r>
            <w:r w:rsidR="00ED78A9" w:rsidRPr="00B23892">
              <w:rPr>
                <w:rFonts w:cs="Arial"/>
                <w:sz w:val="22"/>
                <w:szCs w:val="22"/>
              </w:rPr>
              <w:t>н</w:t>
            </w:r>
            <w:r w:rsidRPr="00B23892">
              <w:rPr>
                <w:rFonts w:cs="Arial"/>
                <w:sz w:val="22"/>
                <w:szCs w:val="22"/>
              </w:rPr>
              <w:t>ахождения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04320" w14:textId="77777777" w:rsidR="000D1992" w:rsidRPr="00B23892" w:rsidRDefault="000D1992" w:rsidP="00AB276C">
            <w:pPr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B23892">
              <w:rPr>
                <w:rFonts w:cs="Arial"/>
                <w:sz w:val="22"/>
                <w:szCs w:val="22"/>
              </w:rPr>
              <w:t>Идентификационны</w:t>
            </w:r>
            <w:r w:rsidR="00AB276C" w:rsidRPr="00B23892">
              <w:rPr>
                <w:rFonts w:cs="Arial"/>
                <w:sz w:val="22"/>
                <w:szCs w:val="22"/>
              </w:rPr>
              <w:t>е п</w:t>
            </w:r>
            <w:r w:rsidRPr="00B23892">
              <w:rPr>
                <w:rFonts w:cs="Arial"/>
                <w:sz w:val="22"/>
                <w:szCs w:val="22"/>
              </w:rPr>
              <w:t>ризнаки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74C0349" w14:textId="77777777" w:rsidR="000D1992" w:rsidRPr="00B23892" w:rsidRDefault="000D1992" w:rsidP="004D2B25">
            <w:pPr>
              <w:pStyle w:val="31"/>
              <w:snapToGrid w:val="0"/>
              <w:jc w:val="center"/>
              <w:rPr>
                <w:rFonts w:cs="Arial"/>
                <w:szCs w:val="22"/>
              </w:rPr>
            </w:pPr>
            <w:r w:rsidRPr="00B23892">
              <w:rPr>
                <w:szCs w:val="22"/>
              </w:rPr>
              <w:t xml:space="preserve">Рыночная стоимость </w:t>
            </w:r>
            <w:r w:rsidRPr="00B23892">
              <w:rPr>
                <w:rFonts w:cs="Arial"/>
                <w:szCs w:val="22"/>
              </w:rPr>
              <w:t>(руб.)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26C721" w14:textId="77777777" w:rsidR="000D1992" w:rsidRPr="00B23892" w:rsidRDefault="000D1992" w:rsidP="004D2B25">
            <w:pPr>
              <w:pStyle w:val="31"/>
              <w:snapToGrid w:val="0"/>
              <w:jc w:val="center"/>
              <w:rPr>
                <w:szCs w:val="22"/>
              </w:rPr>
            </w:pPr>
            <w:r w:rsidRPr="00B23892">
              <w:rPr>
                <w:szCs w:val="22"/>
              </w:rPr>
              <w:t>Залоговая стоимость (руб.)</w:t>
            </w:r>
          </w:p>
        </w:tc>
      </w:tr>
      <w:tr w:rsidR="00B23892" w:rsidRPr="00B23892" w14:paraId="422F6645" w14:textId="77777777" w:rsidTr="00424EB7">
        <w:trPr>
          <w:gridAfter w:val="1"/>
          <w:wAfter w:w="39" w:type="dxa"/>
          <w:trHeight w:val="767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E1BA461" w14:textId="77777777" w:rsidR="00CA113B" w:rsidRPr="00B23892" w:rsidRDefault="00CA113B" w:rsidP="00CA113B">
            <w:pPr>
              <w:snapToGrid w:val="0"/>
              <w:jc w:val="center"/>
              <w:rPr>
                <w:rFonts w:cs="Arial"/>
                <w:sz w:val="22"/>
                <w:szCs w:val="22"/>
              </w:rPr>
            </w:pPr>
            <w:r w:rsidRPr="00B23892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57DDB6E" w14:textId="561A58B4" w:rsidR="00CA113B" w:rsidRPr="00B23892" w:rsidRDefault="00DA5F5A" w:rsidP="00CA113B">
            <w:pPr>
              <w:snapToGrid w:val="0"/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указывается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57DBA8" w14:textId="58185A9F" w:rsidR="00CA113B" w:rsidRPr="00DA5F5A" w:rsidRDefault="00DA5F5A" w:rsidP="00CA113B">
            <w:pPr>
              <w:snapToGrid w:val="0"/>
              <w:jc w:val="center"/>
              <w:rPr>
                <w:rFonts w:cs="Arial"/>
              </w:rPr>
            </w:pPr>
            <w:r w:rsidRPr="00DA5F5A">
              <w:rPr>
                <w:rFonts w:cs="Arial"/>
              </w:rPr>
              <w:t>указывается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F27142B" w14:textId="6D04C944" w:rsidR="00CA113B" w:rsidRPr="00B23892" w:rsidRDefault="00DA5F5A" w:rsidP="00CA113B">
            <w:pPr>
              <w:jc w:val="both"/>
              <w:rPr>
                <w:sz w:val="22"/>
                <w:szCs w:val="22"/>
              </w:rPr>
            </w:pPr>
            <w:r>
              <w:rPr>
                <w:bCs/>
                <w:iCs/>
              </w:rPr>
              <w:t>указывается</w:t>
            </w:r>
            <w:r w:rsidR="00CA113B" w:rsidRPr="00B23892">
              <w:rPr>
                <w:bCs/>
                <w:iCs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00A85" w14:textId="1089B0A8" w:rsidR="00CA113B" w:rsidRPr="00D878C8" w:rsidRDefault="00DA5F5A" w:rsidP="00CA113B">
            <w:pPr>
              <w:jc w:val="both"/>
              <w:rPr>
                <w:sz w:val="22"/>
                <w:szCs w:val="22"/>
              </w:rPr>
            </w:pPr>
            <w:bookmarkStart w:id="6" w:name="_Hlk149568319"/>
            <w:r w:rsidRPr="00DA5F5A">
              <w:rPr>
                <w:sz w:val="22"/>
                <w:szCs w:val="22"/>
              </w:rPr>
              <w:t>Наимен</w:t>
            </w:r>
            <w:r>
              <w:rPr>
                <w:sz w:val="22"/>
                <w:szCs w:val="22"/>
              </w:rPr>
              <w:t>ование ТС</w:t>
            </w:r>
            <w:r w:rsidR="00D878C8" w:rsidRPr="00D878C8">
              <w:rPr>
                <w:sz w:val="22"/>
                <w:szCs w:val="22"/>
              </w:rPr>
              <w:t>, год выпуска</w:t>
            </w:r>
            <w:r>
              <w:rPr>
                <w:sz w:val="22"/>
                <w:szCs w:val="22"/>
              </w:rPr>
              <w:t xml:space="preserve"> ___</w:t>
            </w:r>
            <w:r w:rsidR="00D878C8" w:rsidRPr="00D878C8">
              <w:rPr>
                <w:sz w:val="22"/>
                <w:szCs w:val="22"/>
              </w:rPr>
              <w:t xml:space="preserve">, категория ТС: </w:t>
            </w:r>
            <w:r>
              <w:rPr>
                <w:sz w:val="22"/>
                <w:szCs w:val="22"/>
              </w:rPr>
              <w:t>_</w:t>
            </w:r>
            <w:r w:rsidR="00D878C8" w:rsidRPr="00D878C8">
              <w:rPr>
                <w:sz w:val="22"/>
                <w:szCs w:val="22"/>
              </w:rPr>
              <w:t xml:space="preserve">, тип ТС: </w:t>
            </w:r>
            <w:r>
              <w:rPr>
                <w:sz w:val="22"/>
                <w:szCs w:val="22"/>
              </w:rPr>
              <w:t>___</w:t>
            </w:r>
            <w:r w:rsidR="00D878C8" w:rsidRPr="00D878C8">
              <w:rPr>
                <w:sz w:val="22"/>
                <w:szCs w:val="22"/>
              </w:rPr>
              <w:t xml:space="preserve">; гос. рег. знак </w:t>
            </w:r>
            <w:r>
              <w:rPr>
                <w:sz w:val="22"/>
                <w:szCs w:val="22"/>
              </w:rPr>
              <w:t>_________</w:t>
            </w:r>
            <w:r w:rsidR="00D878C8" w:rsidRPr="00D878C8">
              <w:rPr>
                <w:sz w:val="22"/>
                <w:szCs w:val="22"/>
              </w:rPr>
              <w:t>, Идентификационный номер (</w:t>
            </w:r>
            <w:r w:rsidR="00D878C8" w:rsidRPr="00D878C8">
              <w:rPr>
                <w:sz w:val="22"/>
                <w:szCs w:val="22"/>
                <w:lang w:val="en-US"/>
              </w:rPr>
              <w:t>VIN</w:t>
            </w:r>
            <w:r w:rsidR="00D878C8" w:rsidRPr="00D878C8">
              <w:rPr>
                <w:sz w:val="22"/>
                <w:szCs w:val="22"/>
              </w:rPr>
              <w:t xml:space="preserve">): </w:t>
            </w:r>
            <w:r>
              <w:rPr>
                <w:sz w:val="22"/>
                <w:szCs w:val="22"/>
              </w:rPr>
              <w:t>_________</w:t>
            </w:r>
            <w:r w:rsidR="00D878C8" w:rsidRPr="00D878C8">
              <w:rPr>
                <w:sz w:val="22"/>
                <w:szCs w:val="22"/>
              </w:rPr>
              <w:t xml:space="preserve">;  Модель, № двигателя: </w:t>
            </w:r>
            <w:r>
              <w:rPr>
                <w:sz w:val="22"/>
                <w:szCs w:val="22"/>
              </w:rPr>
              <w:t>_________</w:t>
            </w:r>
            <w:r w:rsidR="00D878C8" w:rsidRPr="00D878C8">
              <w:rPr>
                <w:sz w:val="22"/>
                <w:szCs w:val="22"/>
              </w:rPr>
              <w:t xml:space="preserve">; Шасси (рама) №: </w:t>
            </w:r>
            <w:r>
              <w:rPr>
                <w:sz w:val="22"/>
                <w:szCs w:val="22"/>
              </w:rPr>
              <w:t>________</w:t>
            </w:r>
            <w:r w:rsidR="00D878C8" w:rsidRPr="00D878C8">
              <w:rPr>
                <w:sz w:val="22"/>
                <w:szCs w:val="22"/>
              </w:rPr>
              <w:t xml:space="preserve">; Кузов (кабина, прицеп) №: </w:t>
            </w:r>
            <w:r>
              <w:rPr>
                <w:sz w:val="22"/>
                <w:szCs w:val="22"/>
              </w:rPr>
              <w:t>________</w:t>
            </w:r>
            <w:r w:rsidR="00D878C8" w:rsidRPr="00D878C8">
              <w:rPr>
                <w:sz w:val="22"/>
                <w:szCs w:val="22"/>
              </w:rPr>
              <w:t xml:space="preserve">; </w:t>
            </w:r>
            <w:r w:rsidR="0087453D" w:rsidRPr="00D878C8">
              <w:rPr>
                <w:sz w:val="22"/>
                <w:szCs w:val="22"/>
              </w:rPr>
              <w:t xml:space="preserve"> </w:t>
            </w:r>
            <w:r w:rsidR="00CA113B" w:rsidRPr="00D878C8">
              <w:rPr>
                <w:sz w:val="22"/>
                <w:szCs w:val="22"/>
              </w:rPr>
              <w:t>Цвет кузова (кабина, прицепа)</w:t>
            </w:r>
            <w:r w:rsidR="0087453D" w:rsidRPr="00D878C8">
              <w:rPr>
                <w:sz w:val="22"/>
                <w:szCs w:val="22"/>
              </w:rPr>
              <w:t>:</w:t>
            </w:r>
            <w:r w:rsidR="00CA113B" w:rsidRPr="00D878C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___</w:t>
            </w:r>
            <w:r w:rsidR="00CA113B" w:rsidRPr="00D878C8">
              <w:rPr>
                <w:sz w:val="22"/>
                <w:szCs w:val="22"/>
              </w:rPr>
              <w:t>;  мощность двигателя</w:t>
            </w:r>
            <w:r w:rsidR="0087453D" w:rsidRPr="00D878C8">
              <w:rPr>
                <w:sz w:val="22"/>
                <w:szCs w:val="22"/>
              </w:rPr>
              <w:t xml:space="preserve"> л.с.(</w:t>
            </w:r>
            <w:r w:rsidR="00CA113B" w:rsidRPr="00D878C8">
              <w:rPr>
                <w:sz w:val="22"/>
                <w:szCs w:val="22"/>
              </w:rPr>
              <w:t>кВ</w:t>
            </w:r>
            <w:r w:rsidR="00EF7F05" w:rsidRPr="00D878C8">
              <w:rPr>
                <w:sz w:val="22"/>
                <w:szCs w:val="22"/>
              </w:rPr>
              <w:t>т</w:t>
            </w:r>
            <w:r w:rsidR="0087453D" w:rsidRPr="00D878C8">
              <w:rPr>
                <w:sz w:val="22"/>
                <w:szCs w:val="22"/>
              </w:rPr>
              <w:t>)</w:t>
            </w:r>
            <w:r w:rsidR="005F4F9C" w:rsidRPr="00D878C8">
              <w:rPr>
                <w:sz w:val="22"/>
                <w:szCs w:val="22"/>
              </w:rPr>
              <w:t>:</w:t>
            </w:r>
            <w:r w:rsidR="00EF7F05" w:rsidRPr="00D878C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__</w:t>
            </w:r>
            <w:r w:rsidR="0087453D" w:rsidRPr="00D878C8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__</w:t>
            </w:r>
            <w:r w:rsidR="0087453D" w:rsidRPr="00D878C8">
              <w:rPr>
                <w:sz w:val="22"/>
                <w:szCs w:val="22"/>
              </w:rPr>
              <w:t>кВт)</w:t>
            </w:r>
            <w:r w:rsidR="00D878C8">
              <w:rPr>
                <w:sz w:val="22"/>
                <w:szCs w:val="22"/>
              </w:rPr>
              <w:t>;</w:t>
            </w:r>
            <w:r w:rsidR="00CA113B" w:rsidRPr="00D878C8">
              <w:rPr>
                <w:sz w:val="22"/>
                <w:szCs w:val="22"/>
              </w:rPr>
              <w:t xml:space="preserve">  </w:t>
            </w:r>
            <w:r w:rsidR="00D878C8">
              <w:rPr>
                <w:sz w:val="22"/>
                <w:szCs w:val="22"/>
              </w:rPr>
              <w:t xml:space="preserve">тип двигателя: </w:t>
            </w:r>
            <w:r>
              <w:rPr>
                <w:sz w:val="22"/>
                <w:szCs w:val="22"/>
              </w:rPr>
              <w:t>_______</w:t>
            </w:r>
            <w:r w:rsidR="00D878C8">
              <w:rPr>
                <w:sz w:val="22"/>
                <w:szCs w:val="22"/>
              </w:rPr>
              <w:t xml:space="preserve">; </w:t>
            </w:r>
            <w:r w:rsidR="00CA113B" w:rsidRPr="00D878C8">
              <w:rPr>
                <w:sz w:val="22"/>
                <w:szCs w:val="22"/>
              </w:rPr>
              <w:t xml:space="preserve">рабочий объем </w:t>
            </w:r>
            <w:r w:rsidR="005F4F9C" w:rsidRPr="00D878C8">
              <w:rPr>
                <w:sz w:val="22"/>
                <w:szCs w:val="22"/>
              </w:rPr>
              <w:t>двигателя:</w:t>
            </w:r>
            <w:r w:rsidR="00CA113B" w:rsidRPr="00D878C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___</w:t>
            </w:r>
            <w:r w:rsidR="00CA113B" w:rsidRPr="00D878C8">
              <w:rPr>
                <w:sz w:val="22"/>
                <w:szCs w:val="22"/>
              </w:rPr>
              <w:t xml:space="preserve">куб. см, </w:t>
            </w:r>
            <w:r w:rsidR="00D878C8">
              <w:rPr>
                <w:sz w:val="22"/>
                <w:szCs w:val="22"/>
              </w:rPr>
              <w:t>разрешенная</w:t>
            </w:r>
            <w:r w:rsidR="00CB3E4F" w:rsidRPr="00D878C8">
              <w:rPr>
                <w:sz w:val="22"/>
                <w:szCs w:val="22"/>
              </w:rPr>
              <w:t xml:space="preserve"> </w:t>
            </w:r>
            <w:r w:rsidR="00CA113B" w:rsidRPr="00D878C8">
              <w:rPr>
                <w:sz w:val="22"/>
                <w:szCs w:val="22"/>
              </w:rPr>
              <w:t xml:space="preserve">максимальная масса </w:t>
            </w:r>
            <w:r>
              <w:rPr>
                <w:sz w:val="22"/>
                <w:szCs w:val="22"/>
              </w:rPr>
              <w:t>___</w:t>
            </w:r>
            <w:r w:rsidR="005F4F9C" w:rsidRPr="00D878C8">
              <w:rPr>
                <w:sz w:val="22"/>
                <w:szCs w:val="22"/>
              </w:rPr>
              <w:t xml:space="preserve"> </w:t>
            </w:r>
            <w:r w:rsidR="00CA113B" w:rsidRPr="00D878C8">
              <w:rPr>
                <w:sz w:val="22"/>
                <w:szCs w:val="22"/>
              </w:rPr>
              <w:t xml:space="preserve">кг, </w:t>
            </w:r>
            <w:r w:rsidR="00FC588E" w:rsidRPr="00D878C8">
              <w:rPr>
                <w:sz w:val="22"/>
                <w:szCs w:val="22"/>
              </w:rPr>
              <w:t xml:space="preserve">масса </w:t>
            </w:r>
            <w:r w:rsidR="00D878C8">
              <w:rPr>
                <w:sz w:val="22"/>
                <w:szCs w:val="22"/>
              </w:rPr>
              <w:t>без нагрузки</w:t>
            </w:r>
            <w:r w:rsidR="00FC588E" w:rsidRPr="00D878C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___</w:t>
            </w:r>
            <w:r w:rsidR="00FC588E" w:rsidRPr="00D878C8">
              <w:rPr>
                <w:sz w:val="22"/>
                <w:szCs w:val="22"/>
              </w:rPr>
              <w:t xml:space="preserve"> кг; </w:t>
            </w:r>
            <w:r w:rsidR="00CA113B" w:rsidRPr="00D878C8">
              <w:rPr>
                <w:sz w:val="22"/>
                <w:szCs w:val="22"/>
              </w:rPr>
              <w:t xml:space="preserve">изготовитель ТС (страна): </w:t>
            </w:r>
            <w:bookmarkEnd w:id="6"/>
            <w:r>
              <w:rPr>
                <w:sz w:val="22"/>
                <w:szCs w:val="22"/>
              </w:rPr>
              <w:t>____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71005865" w14:textId="3A5C6106" w:rsidR="00CA113B" w:rsidRPr="00B23892" w:rsidRDefault="00CA113B" w:rsidP="00CA113B">
            <w:pPr>
              <w:snapToGrid w:val="0"/>
              <w:jc w:val="center"/>
              <w:rPr>
                <w:b/>
                <w:bCs/>
              </w:rPr>
            </w:pPr>
            <w:r w:rsidRPr="00B23892">
              <w:t> </w:t>
            </w:r>
            <w:r w:rsidR="00DA5F5A">
              <w:t>указывается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54C10DB" w14:textId="01772001" w:rsidR="00CA113B" w:rsidRPr="00B23892" w:rsidRDefault="00DA5F5A" w:rsidP="00CA113B">
            <w:pPr>
              <w:snapToGrid w:val="0"/>
              <w:jc w:val="center"/>
            </w:pPr>
            <w:r>
              <w:t>указывается</w:t>
            </w:r>
          </w:p>
        </w:tc>
      </w:tr>
      <w:tr w:rsidR="00B23892" w:rsidRPr="00B23892" w14:paraId="2650D911" w14:textId="77777777" w:rsidTr="00424EB7">
        <w:trPr>
          <w:trHeight w:val="421"/>
          <w:jc w:val="center"/>
        </w:trPr>
        <w:tc>
          <w:tcPr>
            <w:tcW w:w="79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32E33" w14:textId="77777777" w:rsidR="004003B1" w:rsidRPr="00B23892" w:rsidRDefault="004003B1" w:rsidP="004003B1">
            <w:pPr>
              <w:snapToGrid w:val="0"/>
              <w:jc w:val="right"/>
              <w:rPr>
                <w:b/>
                <w:sz w:val="22"/>
                <w:szCs w:val="22"/>
              </w:rPr>
            </w:pPr>
            <w:r w:rsidRPr="00B23892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70C018CA" w14:textId="34FD0B1D" w:rsidR="004003B1" w:rsidRPr="00B23892" w:rsidRDefault="00DF55DA" w:rsidP="004003B1">
            <w:pPr>
              <w:snapToGrid w:val="0"/>
              <w:rPr>
                <w:b/>
                <w:bCs/>
                <w:lang w:val="en-US"/>
              </w:rPr>
            </w:pPr>
            <w:r w:rsidRPr="00B23892">
              <w:rPr>
                <w:b/>
                <w:bCs/>
                <w:lang w:val="en-US"/>
              </w:rPr>
              <w:t xml:space="preserve"> </w:t>
            </w:r>
            <w:r w:rsidR="00DA5F5A">
              <w:rPr>
                <w:b/>
                <w:bCs/>
              </w:rPr>
              <w:t>указывается</w:t>
            </w:r>
          </w:p>
        </w:tc>
        <w:tc>
          <w:tcPr>
            <w:tcW w:w="1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83FB6A" w14:textId="28DC035E" w:rsidR="004003B1" w:rsidRPr="00B23892" w:rsidRDefault="00DA5F5A" w:rsidP="004003B1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указывается</w:t>
            </w:r>
          </w:p>
        </w:tc>
      </w:tr>
    </w:tbl>
    <w:p w14:paraId="48C194B9" w14:textId="77777777" w:rsidR="00BC7FBE" w:rsidRPr="00B23892" w:rsidRDefault="002D503A" w:rsidP="00BC7FBE">
      <w:pPr>
        <w:ind w:firstLine="709"/>
        <w:jc w:val="both"/>
        <w:rPr>
          <w:sz w:val="6"/>
          <w:szCs w:val="6"/>
        </w:rPr>
      </w:pPr>
      <w:r w:rsidRPr="00B23892">
        <w:rPr>
          <w:sz w:val="22"/>
          <w:szCs w:val="22"/>
        </w:rPr>
        <w:t xml:space="preserve">               </w:t>
      </w:r>
      <w:bookmarkEnd w:id="5"/>
      <w:r w:rsidR="00BC7FBE" w:rsidRPr="00B23892">
        <w:rPr>
          <w:sz w:val="22"/>
          <w:szCs w:val="22"/>
        </w:rPr>
        <w:t xml:space="preserve">               </w:t>
      </w:r>
    </w:p>
    <w:p w14:paraId="2AF6A67F" w14:textId="7FCAF2ED" w:rsidR="00BC7FBE" w:rsidRPr="00B23892" w:rsidRDefault="00BC7FBE" w:rsidP="00BC7FBE">
      <w:pPr>
        <w:ind w:firstLine="709"/>
        <w:jc w:val="both"/>
        <w:rPr>
          <w:sz w:val="22"/>
          <w:szCs w:val="22"/>
        </w:rPr>
      </w:pPr>
      <w:r w:rsidRPr="00B23892">
        <w:rPr>
          <w:sz w:val="22"/>
          <w:szCs w:val="22"/>
        </w:rPr>
        <w:t>Право собственности ЗАЛОГОДАТЕЛЯ на передаваем</w:t>
      </w:r>
      <w:r w:rsidR="00016818" w:rsidRPr="00B23892">
        <w:rPr>
          <w:sz w:val="22"/>
          <w:szCs w:val="22"/>
        </w:rPr>
        <w:t>ое</w:t>
      </w:r>
      <w:r w:rsidRPr="00B23892">
        <w:rPr>
          <w:sz w:val="22"/>
          <w:szCs w:val="22"/>
        </w:rPr>
        <w:t xml:space="preserve"> в залог имущество подтверждается следующими документами: </w:t>
      </w:r>
    </w:p>
    <w:p w14:paraId="36F7B8F5" w14:textId="07B00B9F" w:rsidR="00CA113B" w:rsidRPr="00B23892" w:rsidRDefault="00CA113B" w:rsidP="00CA113B">
      <w:pPr>
        <w:ind w:right="-15" w:firstLine="709"/>
        <w:jc w:val="both"/>
        <w:rPr>
          <w:sz w:val="22"/>
          <w:szCs w:val="22"/>
        </w:rPr>
      </w:pPr>
      <w:bookmarkStart w:id="7" w:name="_Hlk149568339"/>
      <w:r w:rsidRPr="00B23892">
        <w:rPr>
          <w:sz w:val="22"/>
          <w:szCs w:val="22"/>
        </w:rPr>
        <w:t xml:space="preserve">- </w:t>
      </w:r>
      <w:r w:rsidR="0087453D" w:rsidRPr="00B23892">
        <w:rPr>
          <w:sz w:val="22"/>
          <w:szCs w:val="22"/>
        </w:rPr>
        <w:t>П</w:t>
      </w:r>
      <w:r w:rsidR="00EB43B4" w:rsidRPr="00B23892">
        <w:rPr>
          <w:sz w:val="22"/>
          <w:szCs w:val="22"/>
        </w:rPr>
        <w:t xml:space="preserve">аспорт транспортного средства </w:t>
      </w:r>
      <w:r w:rsidR="00DA5F5A">
        <w:rPr>
          <w:sz w:val="22"/>
          <w:szCs w:val="22"/>
        </w:rPr>
        <w:t>серия номер</w:t>
      </w:r>
      <w:r w:rsidR="00424EB7" w:rsidRPr="00B23892">
        <w:rPr>
          <w:sz w:val="22"/>
          <w:szCs w:val="22"/>
        </w:rPr>
        <w:t xml:space="preserve">, дата </w:t>
      </w:r>
      <w:r w:rsidR="0087453D" w:rsidRPr="00B23892">
        <w:rPr>
          <w:sz w:val="22"/>
          <w:szCs w:val="22"/>
        </w:rPr>
        <w:t>выдачи</w:t>
      </w:r>
      <w:r w:rsidR="00424EB7" w:rsidRPr="00B23892">
        <w:rPr>
          <w:sz w:val="22"/>
          <w:szCs w:val="22"/>
        </w:rPr>
        <w:t xml:space="preserve"> </w:t>
      </w:r>
      <w:r w:rsidR="00DA5F5A">
        <w:rPr>
          <w:sz w:val="22"/>
          <w:szCs w:val="22"/>
        </w:rPr>
        <w:t>_____</w:t>
      </w:r>
      <w:r w:rsidR="0087453D" w:rsidRPr="00B23892">
        <w:rPr>
          <w:sz w:val="22"/>
          <w:szCs w:val="22"/>
        </w:rPr>
        <w:t xml:space="preserve"> </w:t>
      </w:r>
      <w:r w:rsidR="00EB43B4" w:rsidRPr="00B23892">
        <w:rPr>
          <w:sz w:val="22"/>
          <w:szCs w:val="22"/>
        </w:rPr>
        <w:t>г.</w:t>
      </w:r>
      <w:r w:rsidR="00F70F18" w:rsidRPr="00B23892">
        <w:rPr>
          <w:sz w:val="22"/>
          <w:szCs w:val="22"/>
        </w:rPr>
        <w:t>;</w:t>
      </w:r>
    </w:p>
    <w:p w14:paraId="587F5356" w14:textId="55387A98" w:rsidR="00CA113B" w:rsidRPr="00B23892" w:rsidRDefault="00CA113B" w:rsidP="00CA113B">
      <w:pPr>
        <w:ind w:right="-15" w:firstLine="709"/>
        <w:jc w:val="both"/>
        <w:rPr>
          <w:sz w:val="22"/>
          <w:szCs w:val="22"/>
        </w:rPr>
      </w:pPr>
      <w:r w:rsidRPr="00B23892">
        <w:rPr>
          <w:sz w:val="22"/>
          <w:szCs w:val="22"/>
        </w:rPr>
        <w:t xml:space="preserve">- Свидетельство о регистрации ТС: </w:t>
      </w:r>
      <w:r w:rsidR="00DA5F5A">
        <w:rPr>
          <w:sz w:val="22"/>
          <w:szCs w:val="22"/>
        </w:rPr>
        <w:t>серия № ______</w:t>
      </w:r>
      <w:r w:rsidRPr="00B23892">
        <w:rPr>
          <w:sz w:val="22"/>
          <w:szCs w:val="22"/>
        </w:rPr>
        <w:t xml:space="preserve"> выдано </w:t>
      </w:r>
      <w:r w:rsidR="00DA5F5A">
        <w:rPr>
          <w:sz w:val="22"/>
          <w:szCs w:val="22"/>
        </w:rPr>
        <w:t>_________</w:t>
      </w:r>
      <w:r w:rsidR="0087453D" w:rsidRPr="00B23892">
        <w:rPr>
          <w:sz w:val="22"/>
          <w:szCs w:val="22"/>
        </w:rPr>
        <w:t xml:space="preserve"> </w:t>
      </w:r>
      <w:r w:rsidR="00857C0D" w:rsidRPr="00B23892">
        <w:rPr>
          <w:sz w:val="22"/>
          <w:szCs w:val="22"/>
        </w:rPr>
        <w:t>г</w:t>
      </w:r>
      <w:r w:rsidRPr="00B23892">
        <w:rPr>
          <w:sz w:val="22"/>
          <w:szCs w:val="22"/>
        </w:rPr>
        <w:t>.</w:t>
      </w:r>
    </w:p>
    <w:bookmarkEnd w:id="7"/>
    <w:p w14:paraId="379F0A76" w14:textId="659D86B5" w:rsidR="00CB3E4F" w:rsidRPr="00B23892" w:rsidRDefault="00BC7FBE" w:rsidP="00BC7FBE">
      <w:pPr>
        <w:ind w:right="-15" w:firstLine="709"/>
        <w:jc w:val="both"/>
        <w:rPr>
          <w:b/>
          <w:bCs/>
          <w:sz w:val="22"/>
          <w:szCs w:val="22"/>
        </w:rPr>
      </w:pPr>
      <w:r w:rsidRPr="00B23892">
        <w:rPr>
          <w:sz w:val="22"/>
          <w:szCs w:val="22"/>
        </w:rPr>
        <w:t xml:space="preserve">Залоговая стоимость имущества составляет: </w:t>
      </w:r>
      <w:r w:rsidR="00DA5F5A">
        <w:rPr>
          <w:sz w:val="22"/>
          <w:szCs w:val="22"/>
        </w:rPr>
        <w:t>_________</w:t>
      </w:r>
      <w:r w:rsidR="00CB3E4F" w:rsidRPr="00B23892">
        <w:rPr>
          <w:b/>
          <w:bCs/>
          <w:sz w:val="22"/>
          <w:szCs w:val="22"/>
        </w:rPr>
        <w:t xml:space="preserve"> (</w:t>
      </w:r>
      <w:r w:rsidR="00DA5F5A">
        <w:rPr>
          <w:b/>
          <w:bCs/>
          <w:sz w:val="22"/>
          <w:szCs w:val="22"/>
        </w:rPr>
        <w:t>_________________________</w:t>
      </w:r>
      <w:r w:rsidR="00CB3E4F" w:rsidRPr="00B23892">
        <w:rPr>
          <w:b/>
          <w:bCs/>
          <w:sz w:val="22"/>
          <w:szCs w:val="22"/>
        </w:rPr>
        <w:t>) рублей 00 копеек.</w:t>
      </w:r>
    </w:p>
    <w:p w14:paraId="733B6C7B" w14:textId="20BE17AD" w:rsidR="00BC7FBE" w:rsidRPr="00B23892" w:rsidRDefault="00BC7FBE" w:rsidP="00BC7FBE">
      <w:pPr>
        <w:ind w:right="-15" w:firstLine="709"/>
        <w:jc w:val="both"/>
        <w:rPr>
          <w:sz w:val="22"/>
          <w:szCs w:val="22"/>
        </w:rPr>
      </w:pPr>
      <w:r w:rsidRPr="00B23892">
        <w:rPr>
          <w:sz w:val="22"/>
          <w:szCs w:val="22"/>
        </w:rPr>
        <w:t>Настоящее Приложение составлено в 2 (двух) идентичных экземплярах, имеющих равную юридическую силу, один для ЗАЛОГОДАТЕЛЯ и один для ЗАЛОГОДЕРЖАТЕЛЯ.</w:t>
      </w:r>
    </w:p>
    <w:p w14:paraId="5B227302" w14:textId="77777777" w:rsidR="00A43D71" w:rsidRPr="00B23892" w:rsidRDefault="00A43D71" w:rsidP="00625342">
      <w:pPr>
        <w:widowControl w:val="0"/>
        <w:jc w:val="center"/>
        <w:rPr>
          <w:b/>
          <w:sz w:val="6"/>
          <w:szCs w:val="6"/>
        </w:rPr>
      </w:pPr>
    </w:p>
    <w:p w14:paraId="0C551523" w14:textId="77777777" w:rsidR="00D158E1" w:rsidRPr="00B23892" w:rsidRDefault="00D158E1" w:rsidP="00625342">
      <w:pPr>
        <w:widowControl w:val="0"/>
        <w:jc w:val="center"/>
        <w:rPr>
          <w:b/>
          <w:sz w:val="12"/>
          <w:szCs w:val="12"/>
        </w:rPr>
      </w:pPr>
    </w:p>
    <w:p w14:paraId="2DE7D8BA" w14:textId="4A5FC0E4" w:rsidR="00625342" w:rsidRPr="00B23892" w:rsidRDefault="00625342" w:rsidP="00625342">
      <w:pPr>
        <w:widowControl w:val="0"/>
        <w:jc w:val="center"/>
        <w:rPr>
          <w:b/>
          <w:sz w:val="22"/>
          <w:szCs w:val="22"/>
        </w:rPr>
      </w:pPr>
      <w:r w:rsidRPr="00B23892">
        <w:rPr>
          <w:b/>
          <w:sz w:val="22"/>
          <w:szCs w:val="22"/>
        </w:rPr>
        <w:t>АДРЕСА, РЕКВИЗИТЫ И ПОДПИСИ СТОРОН</w:t>
      </w:r>
      <w:r w:rsidR="0083001D" w:rsidRPr="00B23892">
        <w:rPr>
          <w:b/>
          <w:sz w:val="22"/>
          <w:szCs w:val="22"/>
        </w:rPr>
        <w:t>:</w:t>
      </w:r>
    </w:p>
    <w:p w14:paraId="571E9514" w14:textId="77777777" w:rsidR="00F168AD" w:rsidRPr="00B23892" w:rsidRDefault="00F168AD" w:rsidP="00625342">
      <w:pPr>
        <w:widowControl w:val="0"/>
        <w:jc w:val="center"/>
        <w:rPr>
          <w:b/>
          <w:sz w:val="22"/>
          <w:szCs w:val="22"/>
        </w:rPr>
      </w:pPr>
    </w:p>
    <w:tbl>
      <w:tblPr>
        <w:tblW w:w="10132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0"/>
        <w:gridCol w:w="5102"/>
      </w:tblGrid>
      <w:tr w:rsidR="00B23892" w:rsidRPr="00B23892" w14:paraId="0455B944" w14:textId="77777777" w:rsidTr="0098765F">
        <w:tc>
          <w:tcPr>
            <w:tcW w:w="5030" w:type="dxa"/>
          </w:tcPr>
          <w:p w14:paraId="32723322" w14:textId="77777777" w:rsidR="00CC0DB9" w:rsidRPr="00B23892" w:rsidRDefault="00CC0DB9" w:rsidP="00CC0DB9">
            <w:pPr>
              <w:ind w:right="-3"/>
              <w:jc w:val="both"/>
              <w:rPr>
                <w:b/>
                <w:sz w:val="22"/>
                <w:szCs w:val="22"/>
              </w:rPr>
            </w:pPr>
            <w:r w:rsidRPr="00B23892">
              <w:rPr>
                <w:b/>
                <w:sz w:val="22"/>
                <w:szCs w:val="22"/>
              </w:rPr>
              <w:t xml:space="preserve">ЗАЛОГОДЕРЖАТЕЛЬ:   </w:t>
            </w:r>
          </w:p>
          <w:p w14:paraId="1905F83D" w14:textId="77777777" w:rsidR="00CC0DB9" w:rsidRPr="00B23892" w:rsidRDefault="00CC0DB9" w:rsidP="00CC0DB9">
            <w:pPr>
              <w:widowControl w:val="0"/>
              <w:jc w:val="both"/>
              <w:rPr>
                <w:rFonts w:eastAsia="Lucida Sans Unicode"/>
                <w:b/>
                <w:kern w:val="1"/>
                <w:sz w:val="22"/>
                <w:szCs w:val="22"/>
              </w:rPr>
            </w:pPr>
            <w:r w:rsidRPr="00B23892">
              <w:rPr>
                <w:rFonts w:eastAsia="Lucida Sans Unicode"/>
                <w:b/>
                <w:kern w:val="1"/>
                <w:sz w:val="22"/>
                <w:szCs w:val="22"/>
              </w:rPr>
              <w:t>Микрокредитная компания «Фонд</w:t>
            </w:r>
          </w:p>
          <w:p w14:paraId="1510F2A3" w14:textId="77777777" w:rsidR="00CC0DB9" w:rsidRPr="00B23892" w:rsidRDefault="00CC0DB9" w:rsidP="00CC0DB9">
            <w:pPr>
              <w:widowControl w:val="0"/>
              <w:jc w:val="both"/>
              <w:rPr>
                <w:rFonts w:eastAsia="Lucida Sans Unicode"/>
                <w:b/>
                <w:kern w:val="1"/>
                <w:sz w:val="22"/>
                <w:szCs w:val="22"/>
              </w:rPr>
            </w:pPr>
            <w:r w:rsidRPr="00B23892">
              <w:rPr>
                <w:rFonts w:eastAsia="Lucida Sans Unicode"/>
                <w:b/>
                <w:kern w:val="1"/>
                <w:sz w:val="22"/>
                <w:szCs w:val="22"/>
              </w:rPr>
              <w:t>развития предпринимательства и</w:t>
            </w:r>
          </w:p>
          <w:p w14:paraId="46390CB7" w14:textId="77777777" w:rsidR="00CC0DB9" w:rsidRPr="00B23892" w:rsidRDefault="00CC0DB9" w:rsidP="00CC0DB9">
            <w:pPr>
              <w:widowControl w:val="0"/>
              <w:jc w:val="both"/>
              <w:rPr>
                <w:rFonts w:eastAsia="Lucida Sans Unicode"/>
                <w:b/>
                <w:kern w:val="1"/>
                <w:sz w:val="22"/>
                <w:szCs w:val="22"/>
              </w:rPr>
            </w:pPr>
            <w:r w:rsidRPr="00B23892">
              <w:rPr>
                <w:rFonts w:eastAsia="Lucida Sans Unicode"/>
                <w:b/>
                <w:kern w:val="1"/>
                <w:sz w:val="22"/>
                <w:szCs w:val="22"/>
              </w:rPr>
              <w:t xml:space="preserve">промышленности Приморского края» </w:t>
            </w:r>
          </w:p>
          <w:p w14:paraId="15A9967C" w14:textId="77777777" w:rsidR="00CC0DB9" w:rsidRPr="00B23892" w:rsidRDefault="00CC0DB9" w:rsidP="00CC0DB9">
            <w:pPr>
              <w:widowControl w:val="0"/>
              <w:jc w:val="both"/>
              <w:rPr>
                <w:rFonts w:eastAsia="Lucida Sans Unicode"/>
                <w:b/>
                <w:bCs/>
                <w:kern w:val="1"/>
                <w:sz w:val="22"/>
                <w:szCs w:val="22"/>
              </w:rPr>
            </w:pPr>
            <w:r w:rsidRPr="00B23892">
              <w:rPr>
                <w:rFonts w:eastAsia="Lucida Sans Unicode"/>
                <w:b/>
                <w:bCs/>
                <w:kern w:val="1"/>
                <w:sz w:val="22"/>
                <w:szCs w:val="22"/>
              </w:rPr>
              <w:t>ОГРН 1202500015882</w:t>
            </w:r>
          </w:p>
          <w:p w14:paraId="25FEC9E5" w14:textId="77777777" w:rsidR="00CC0DB9" w:rsidRPr="00B23892" w:rsidRDefault="00CC0DB9" w:rsidP="00CC0DB9">
            <w:pPr>
              <w:widowControl w:val="0"/>
              <w:jc w:val="both"/>
              <w:rPr>
                <w:rFonts w:eastAsia="Lucida Sans Unicode"/>
                <w:b/>
                <w:bCs/>
                <w:kern w:val="1"/>
                <w:sz w:val="22"/>
                <w:szCs w:val="22"/>
              </w:rPr>
            </w:pPr>
            <w:r w:rsidRPr="00B23892">
              <w:rPr>
                <w:rFonts w:eastAsia="Lucida Sans Unicode"/>
                <w:b/>
                <w:bCs/>
                <w:kern w:val="1"/>
                <w:sz w:val="22"/>
                <w:szCs w:val="22"/>
              </w:rPr>
              <w:t>ИНН 2540256748, КПП 254001001</w:t>
            </w:r>
          </w:p>
          <w:p w14:paraId="6B500A33" w14:textId="77777777" w:rsidR="007348A7" w:rsidRPr="00B23892" w:rsidRDefault="00CC0DB9" w:rsidP="00CC0DB9">
            <w:pPr>
              <w:widowControl w:val="0"/>
              <w:jc w:val="both"/>
              <w:rPr>
                <w:rFonts w:eastAsia="Lucida Sans Unicode"/>
                <w:kern w:val="1"/>
                <w:sz w:val="22"/>
                <w:szCs w:val="22"/>
              </w:rPr>
            </w:pPr>
            <w:r w:rsidRPr="00B23892">
              <w:rPr>
                <w:rFonts w:eastAsia="Lucida Sans Unicode"/>
                <w:kern w:val="1"/>
                <w:sz w:val="22"/>
                <w:szCs w:val="22"/>
                <w:u w:val="single"/>
              </w:rPr>
              <w:t>Юридический адрес</w:t>
            </w:r>
            <w:r w:rsidRPr="00B23892">
              <w:rPr>
                <w:rFonts w:eastAsia="Lucida Sans Unicode"/>
                <w:kern w:val="1"/>
                <w:sz w:val="22"/>
                <w:szCs w:val="22"/>
              </w:rPr>
              <w:t>: 690090, Приморский край,</w:t>
            </w:r>
          </w:p>
          <w:p w14:paraId="3A942E88" w14:textId="78A43B6A" w:rsidR="00CC0DB9" w:rsidRPr="00B23892" w:rsidRDefault="00CC0DB9" w:rsidP="00CC0DB9">
            <w:pPr>
              <w:widowControl w:val="0"/>
              <w:jc w:val="both"/>
              <w:rPr>
                <w:rFonts w:eastAsia="Lucida Sans Unicode"/>
                <w:kern w:val="1"/>
                <w:sz w:val="22"/>
                <w:szCs w:val="22"/>
              </w:rPr>
            </w:pPr>
            <w:r w:rsidRPr="00B23892">
              <w:rPr>
                <w:rFonts w:eastAsia="Lucida Sans Unicode"/>
                <w:kern w:val="1"/>
                <w:sz w:val="22"/>
                <w:szCs w:val="22"/>
              </w:rPr>
              <w:t>г.Владивосток, ул.Тигровая, дом 7</w:t>
            </w:r>
          </w:p>
          <w:p w14:paraId="13921A0B" w14:textId="77777777" w:rsidR="007348A7" w:rsidRPr="00B23892" w:rsidRDefault="00CC0DB9" w:rsidP="00CC0DB9">
            <w:pPr>
              <w:widowControl w:val="0"/>
              <w:jc w:val="both"/>
              <w:rPr>
                <w:rFonts w:eastAsia="Lucida Sans Unicode"/>
                <w:kern w:val="1"/>
                <w:sz w:val="22"/>
                <w:szCs w:val="22"/>
              </w:rPr>
            </w:pPr>
            <w:r w:rsidRPr="00B23892">
              <w:rPr>
                <w:rFonts w:eastAsia="Lucida Sans Unicode"/>
                <w:kern w:val="1"/>
                <w:sz w:val="22"/>
                <w:szCs w:val="22"/>
                <w:u w:val="single"/>
              </w:rPr>
              <w:t>Почтовый адрес</w:t>
            </w:r>
            <w:r w:rsidRPr="00B23892">
              <w:rPr>
                <w:rFonts w:eastAsia="Lucida Sans Unicode"/>
                <w:kern w:val="1"/>
                <w:sz w:val="22"/>
                <w:szCs w:val="22"/>
              </w:rPr>
              <w:t>: 690090, Приморский край,</w:t>
            </w:r>
          </w:p>
          <w:p w14:paraId="61C9F72A" w14:textId="66FDE28C" w:rsidR="00CC0DB9" w:rsidRPr="00B23892" w:rsidRDefault="00CC0DB9" w:rsidP="00CC0DB9">
            <w:pPr>
              <w:widowControl w:val="0"/>
              <w:jc w:val="both"/>
              <w:rPr>
                <w:rFonts w:eastAsia="Lucida Sans Unicode"/>
                <w:kern w:val="1"/>
                <w:sz w:val="22"/>
                <w:szCs w:val="22"/>
              </w:rPr>
            </w:pPr>
            <w:r w:rsidRPr="00B23892">
              <w:rPr>
                <w:rFonts w:eastAsia="Lucida Sans Unicode"/>
                <w:kern w:val="1"/>
                <w:sz w:val="22"/>
                <w:szCs w:val="22"/>
              </w:rPr>
              <w:t>г.Владивосток, ул.Тигровая, дом 7, каб. 318</w:t>
            </w:r>
          </w:p>
          <w:p w14:paraId="78B9A567" w14:textId="77777777" w:rsidR="007348A7" w:rsidRPr="00B23892" w:rsidRDefault="00CC0DB9" w:rsidP="00CC0DB9">
            <w:pPr>
              <w:widowControl w:val="0"/>
              <w:jc w:val="both"/>
              <w:rPr>
                <w:rFonts w:eastAsia="Lucida Sans Unicode"/>
                <w:kern w:val="1"/>
                <w:sz w:val="22"/>
                <w:szCs w:val="22"/>
              </w:rPr>
            </w:pPr>
            <w:r w:rsidRPr="00B23892">
              <w:rPr>
                <w:rFonts w:eastAsia="Lucida Sans Unicode"/>
                <w:kern w:val="1"/>
                <w:sz w:val="22"/>
                <w:szCs w:val="22"/>
              </w:rPr>
              <w:t>р/с: 40701810020020000034 в ФИЛИАЛЕ</w:t>
            </w:r>
          </w:p>
          <w:p w14:paraId="03FD878B" w14:textId="050B49B2" w:rsidR="007348A7" w:rsidRPr="00B23892" w:rsidRDefault="00CC0DB9" w:rsidP="00CC0DB9">
            <w:pPr>
              <w:widowControl w:val="0"/>
              <w:jc w:val="both"/>
              <w:rPr>
                <w:rFonts w:eastAsia="Lucida Sans Unicode"/>
                <w:kern w:val="1"/>
                <w:sz w:val="22"/>
                <w:szCs w:val="22"/>
              </w:rPr>
            </w:pPr>
            <w:r w:rsidRPr="00B23892">
              <w:rPr>
                <w:rFonts w:eastAsia="Lucida Sans Unicode"/>
                <w:kern w:val="1"/>
                <w:sz w:val="22"/>
                <w:szCs w:val="22"/>
              </w:rPr>
              <w:t xml:space="preserve">«ХАБАРОВСКИЙ» АО «АЛЬФА-БАНК», </w:t>
            </w:r>
          </w:p>
          <w:p w14:paraId="753A27B3" w14:textId="04FD499C" w:rsidR="00CC0DB9" w:rsidRPr="00B23892" w:rsidRDefault="00CC0DB9" w:rsidP="00CC0DB9">
            <w:pPr>
              <w:widowControl w:val="0"/>
              <w:jc w:val="both"/>
              <w:rPr>
                <w:rFonts w:eastAsia="Lucida Sans Unicode"/>
                <w:kern w:val="1"/>
                <w:sz w:val="22"/>
                <w:szCs w:val="22"/>
              </w:rPr>
            </w:pPr>
            <w:r w:rsidRPr="00B23892">
              <w:rPr>
                <w:rFonts w:eastAsia="Lucida Sans Unicode"/>
                <w:kern w:val="1"/>
                <w:sz w:val="22"/>
                <w:szCs w:val="22"/>
              </w:rPr>
              <w:t>г. Хабаровск</w:t>
            </w:r>
          </w:p>
          <w:p w14:paraId="5311E9D9" w14:textId="77777777" w:rsidR="00CC0DB9" w:rsidRPr="00B23892" w:rsidRDefault="00CC0DB9" w:rsidP="00CC0DB9">
            <w:pPr>
              <w:widowControl w:val="0"/>
              <w:jc w:val="both"/>
              <w:rPr>
                <w:rFonts w:eastAsia="Lucida Sans Unicode"/>
                <w:kern w:val="1"/>
                <w:sz w:val="22"/>
                <w:szCs w:val="22"/>
              </w:rPr>
            </w:pPr>
            <w:r w:rsidRPr="00B23892">
              <w:rPr>
                <w:rFonts w:eastAsia="Lucida Sans Unicode"/>
                <w:kern w:val="1"/>
                <w:sz w:val="22"/>
                <w:szCs w:val="22"/>
              </w:rPr>
              <w:t xml:space="preserve">К/сч: 30101810800000000770, БИК 040813770 </w:t>
            </w:r>
          </w:p>
          <w:p w14:paraId="3804AF49" w14:textId="77777777" w:rsidR="007348A7" w:rsidRPr="00B23892" w:rsidRDefault="00CC0DB9" w:rsidP="00CC0DB9">
            <w:pPr>
              <w:widowControl w:val="0"/>
              <w:jc w:val="both"/>
              <w:rPr>
                <w:rFonts w:eastAsia="Lucida Sans Unicode"/>
                <w:kern w:val="1"/>
                <w:sz w:val="22"/>
                <w:szCs w:val="22"/>
              </w:rPr>
            </w:pPr>
            <w:r w:rsidRPr="00B23892">
              <w:rPr>
                <w:rFonts w:eastAsia="Lucida Sans Unicode"/>
                <w:kern w:val="1"/>
                <w:sz w:val="22"/>
                <w:szCs w:val="22"/>
              </w:rPr>
              <w:t xml:space="preserve">Тел/факс 8 (423) 2809-870,  </w:t>
            </w:r>
          </w:p>
          <w:p w14:paraId="01DE15D0" w14:textId="4F883922" w:rsidR="00CC0DB9" w:rsidRPr="00B23892" w:rsidRDefault="00CC0DB9" w:rsidP="00CC0DB9">
            <w:pPr>
              <w:widowControl w:val="0"/>
              <w:jc w:val="both"/>
              <w:rPr>
                <w:rFonts w:eastAsia="Lucida Sans Unicode"/>
                <w:kern w:val="1"/>
                <w:sz w:val="22"/>
                <w:szCs w:val="22"/>
              </w:rPr>
            </w:pPr>
            <w:r w:rsidRPr="00B23892">
              <w:rPr>
                <w:rFonts w:eastAsia="Lucida Sans Unicode"/>
                <w:kern w:val="1"/>
                <w:sz w:val="22"/>
                <w:szCs w:val="22"/>
              </w:rPr>
              <w:t xml:space="preserve">E-mail: </w:t>
            </w:r>
            <w:hyperlink r:id="rId9" w:history="1">
              <w:r w:rsidRPr="00B23892">
                <w:rPr>
                  <w:rFonts w:eastAsia="Lucida Sans Unicode"/>
                  <w:kern w:val="1"/>
                  <w:sz w:val="22"/>
                  <w:szCs w:val="22"/>
                  <w:u w:val="single"/>
                  <w:lang w:val="en-US"/>
                </w:rPr>
                <w:t>info</w:t>
              </w:r>
              <w:r w:rsidRPr="00B23892">
                <w:rPr>
                  <w:rFonts w:eastAsia="Lucida Sans Unicode"/>
                  <w:kern w:val="1"/>
                  <w:sz w:val="22"/>
                  <w:szCs w:val="22"/>
                  <w:u w:val="single"/>
                </w:rPr>
                <w:t>@m</w:t>
              </w:r>
              <w:r w:rsidRPr="00B23892">
                <w:rPr>
                  <w:rFonts w:eastAsia="Lucida Sans Unicode"/>
                  <w:kern w:val="1"/>
                  <w:sz w:val="22"/>
                  <w:szCs w:val="22"/>
                  <w:u w:val="single"/>
                  <w:lang w:val="en-US"/>
                </w:rPr>
                <w:t>foprim</w:t>
              </w:r>
              <w:r w:rsidRPr="00B23892">
                <w:rPr>
                  <w:rFonts w:eastAsia="Lucida Sans Unicode"/>
                  <w:kern w:val="1"/>
                  <w:sz w:val="22"/>
                  <w:szCs w:val="22"/>
                  <w:u w:val="single"/>
                </w:rPr>
                <w:t>.ru</w:t>
              </w:r>
            </w:hyperlink>
            <w:r w:rsidRPr="00B23892">
              <w:rPr>
                <w:rFonts w:eastAsia="Lucida Sans Unicode"/>
                <w:kern w:val="1"/>
                <w:sz w:val="22"/>
                <w:szCs w:val="22"/>
              </w:rPr>
              <w:t xml:space="preserve"> </w:t>
            </w:r>
          </w:p>
          <w:p w14:paraId="569F26EB" w14:textId="6ECC77BA" w:rsidR="00CC0DB9" w:rsidRPr="00B23892" w:rsidRDefault="00CC0DB9" w:rsidP="00CC0DB9">
            <w:pPr>
              <w:rPr>
                <w:sz w:val="22"/>
                <w:szCs w:val="22"/>
              </w:rPr>
            </w:pPr>
            <w:r w:rsidRPr="00B23892">
              <w:rPr>
                <w:sz w:val="22"/>
                <w:szCs w:val="22"/>
              </w:rPr>
              <w:t>Директор</w:t>
            </w:r>
          </w:p>
          <w:p w14:paraId="32A4F684" w14:textId="2C3F2121" w:rsidR="00CC0DB9" w:rsidRPr="00B23892" w:rsidRDefault="00CC0DB9" w:rsidP="00CC0DB9">
            <w:pPr>
              <w:ind w:left="80"/>
              <w:rPr>
                <w:sz w:val="22"/>
                <w:szCs w:val="22"/>
              </w:rPr>
            </w:pPr>
          </w:p>
          <w:p w14:paraId="35F87984" w14:textId="77777777" w:rsidR="00253C47" w:rsidRPr="00B23892" w:rsidRDefault="00253C47" w:rsidP="00CC0DB9">
            <w:pPr>
              <w:ind w:left="80"/>
              <w:rPr>
                <w:sz w:val="22"/>
                <w:szCs w:val="22"/>
              </w:rPr>
            </w:pPr>
          </w:p>
          <w:p w14:paraId="7D91E411" w14:textId="77777777" w:rsidR="00CC0DB9" w:rsidRPr="00B23892" w:rsidRDefault="00CC0DB9" w:rsidP="00CC0DB9">
            <w:pPr>
              <w:rPr>
                <w:sz w:val="22"/>
                <w:szCs w:val="22"/>
              </w:rPr>
            </w:pPr>
            <w:r w:rsidRPr="00B23892">
              <w:rPr>
                <w:sz w:val="22"/>
                <w:szCs w:val="22"/>
              </w:rPr>
              <w:t>__________________/Е.В. Карионова/</w:t>
            </w:r>
          </w:p>
          <w:p w14:paraId="52D257F8" w14:textId="60E75044" w:rsidR="00CC0DB9" w:rsidRPr="00B23892" w:rsidRDefault="00CC0DB9" w:rsidP="00CC0DB9">
            <w:pPr>
              <w:rPr>
                <w:b/>
                <w:sz w:val="22"/>
                <w:szCs w:val="22"/>
              </w:rPr>
            </w:pPr>
            <w:r w:rsidRPr="00B23892">
              <w:rPr>
                <w:sz w:val="22"/>
                <w:szCs w:val="22"/>
              </w:rPr>
              <w:t>М.П.</w:t>
            </w:r>
          </w:p>
        </w:tc>
        <w:tc>
          <w:tcPr>
            <w:tcW w:w="5102" w:type="dxa"/>
            <w:shd w:val="clear" w:color="auto" w:fill="auto"/>
          </w:tcPr>
          <w:p w14:paraId="4CB8872B" w14:textId="7B2FA9E5" w:rsidR="00D158E1" w:rsidRPr="00B23892" w:rsidRDefault="00D158E1" w:rsidP="00D158E1">
            <w:pPr>
              <w:widowControl w:val="0"/>
              <w:jc w:val="both"/>
              <w:rPr>
                <w:rFonts w:eastAsia="Lucida Sans Unicode"/>
                <w:b/>
                <w:bCs/>
                <w:kern w:val="1"/>
                <w:sz w:val="22"/>
                <w:szCs w:val="24"/>
              </w:rPr>
            </w:pPr>
            <w:r w:rsidRPr="00B23892">
              <w:rPr>
                <w:b/>
                <w:bCs/>
                <w:sz w:val="22"/>
                <w:szCs w:val="22"/>
              </w:rPr>
              <w:t>ЗАЛОГОДАТЕЛЬ:</w:t>
            </w:r>
          </w:p>
          <w:p w14:paraId="7CBA4125" w14:textId="77777777" w:rsidR="00DA5F5A" w:rsidRPr="00D878C8" w:rsidRDefault="00DA5F5A" w:rsidP="00DA5F5A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ФИО</w:t>
            </w:r>
            <w:r w:rsidRPr="00D878C8">
              <w:rPr>
                <w:b/>
                <w:sz w:val="22"/>
                <w:szCs w:val="22"/>
              </w:rPr>
              <w:t xml:space="preserve"> </w:t>
            </w:r>
          </w:p>
          <w:p w14:paraId="10621ED5" w14:textId="77777777" w:rsidR="00DA5F5A" w:rsidRPr="00D878C8" w:rsidRDefault="00DA5F5A" w:rsidP="00DA5F5A">
            <w:pPr>
              <w:jc w:val="both"/>
              <w:rPr>
                <w:rFonts w:eastAsia="Lucida Sans Unicode"/>
                <w:kern w:val="1"/>
                <w:sz w:val="22"/>
                <w:szCs w:val="24"/>
              </w:rPr>
            </w:pPr>
            <w:r w:rsidRPr="00D878C8">
              <w:rPr>
                <w:rFonts w:eastAsia="Lucida Sans Unicode"/>
                <w:b/>
                <w:bCs/>
                <w:kern w:val="1"/>
                <w:sz w:val="22"/>
                <w:szCs w:val="24"/>
              </w:rPr>
              <w:t xml:space="preserve">ИНН </w:t>
            </w:r>
            <w:r>
              <w:rPr>
                <w:rFonts w:eastAsia="Lucida Sans Unicode"/>
                <w:b/>
                <w:bCs/>
                <w:kern w:val="1"/>
                <w:sz w:val="22"/>
                <w:szCs w:val="24"/>
              </w:rPr>
              <w:t>_______</w:t>
            </w:r>
            <w:r w:rsidRPr="00D878C8">
              <w:rPr>
                <w:rFonts w:eastAsia="Lucida Sans Unicode"/>
                <w:kern w:val="1"/>
                <w:sz w:val="22"/>
                <w:szCs w:val="24"/>
              </w:rPr>
              <w:t xml:space="preserve"> </w:t>
            </w:r>
          </w:p>
          <w:p w14:paraId="1F45848F" w14:textId="77777777" w:rsidR="00DA5F5A" w:rsidRPr="00D878C8" w:rsidRDefault="00DA5F5A" w:rsidP="00DA5F5A">
            <w:pPr>
              <w:jc w:val="both"/>
              <w:rPr>
                <w:rFonts w:eastAsia="Lucida Sans Unicode"/>
                <w:kern w:val="1"/>
                <w:sz w:val="22"/>
                <w:szCs w:val="24"/>
              </w:rPr>
            </w:pPr>
            <w:r w:rsidRPr="00D878C8">
              <w:rPr>
                <w:rFonts w:eastAsia="Lucida Sans Unicode"/>
                <w:kern w:val="1"/>
                <w:sz w:val="22"/>
                <w:szCs w:val="24"/>
              </w:rPr>
              <w:t xml:space="preserve">дата рождения </w:t>
            </w:r>
            <w:r>
              <w:rPr>
                <w:rFonts w:eastAsia="Lucida Sans Unicode"/>
                <w:kern w:val="1"/>
                <w:sz w:val="22"/>
                <w:szCs w:val="24"/>
              </w:rPr>
              <w:t>________</w:t>
            </w:r>
            <w:r w:rsidRPr="00D878C8">
              <w:rPr>
                <w:rFonts w:eastAsia="Lucida Sans Unicode"/>
                <w:kern w:val="1"/>
                <w:sz w:val="22"/>
                <w:szCs w:val="24"/>
              </w:rPr>
              <w:t xml:space="preserve">, </w:t>
            </w:r>
          </w:p>
          <w:p w14:paraId="48FB17BF" w14:textId="77777777" w:rsidR="00DA5F5A" w:rsidRPr="00D878C8" w:rsidRDefault="00DA5F5A" w:rsidP="00DA5F5A">
            <w:pPr>
              <w:jc w:val="both"/>
              <w:rPr>
                <w:rFonts w:eastAsia="Lucida Sans Unicode"/>
                <w:kern w:val="1"/>
                <w:sz w:val="22"/>
                <w:szCs w:val="24"/>
              </w:rPr>
            </w:pPr>
            <w:r w:rsidRPr="00D878C8">
              <w:rPr>
                <w:rFonts w:eastAsia="Lucida Sans Unicode"/>
                <w:kern w:val="1"/>
                <w:sz w:val="22"/>
                <w:szCs w:val="24"/>
              </w:rPr>
              <w:t xml:space="preserve">место рождения </w:t>
            </w:r>
            <w:r>
              <w:rPr>
                <w:rFonts w:eastAsia="Lucida Sans Unicode"/>
                <w:kern w:val="1"/>
                <w:sz w:val="22"/>
                <w:szCs w:val="24"/>
              </w:rPr>
              <w:t>________________</w:t>
            </w:r>
            <w:r w:rsidRPr="00D878C8">
              <w:rPr>
                <w:rFonts w:eastAsia="Lucida Sans Unicode"/>
                <w:kern w:val="1"/>
                <w:sz w:val="22"/>
                <w:szCs w:val="24"/>
              </w:rPr>
              <w:t>,</w:t>
            </w:r>
          </w:p>
          <w:p w14:paraId="63CAE442" w14:textId="77777777" w:rsidR="00DA5F5A" w:rsidRPr="00D878C8" w:rsidRDefault="00DA5F5A" w:rsidP="00DA5F5A">
            <w:pPr>
              <w:jc w:val="both"/>
              <w:rPr>
                <w:rFonts w:eastAsia="Lucida Sans Unicode"/>
                <w:kern w:val="1"/>
                <w:sz w:val="22"/>
                <w:szCs w:val="24"/>
              </w:rPr>
            </w:pPr>
            <w:r w:rsidRPr="00D878C8">
              <w:rPr>
                <w:rFonts w:eastAsia="Lucida Sans Unicode"/>
                <w:kern w:val="1"/>
                <w:sz w:val="22"/>
                <w:szCs w:val="24"/>
              </w:rPr>
              <w:t xml:space="preserve">паспорт РФ </w:t>
            </w:r>
            <w:r>
              <w:rPr>
                <w:rFonts w:eastAsia="Lucida Sans Unicode"/>
                <w:kern w:val="1"/>
                <w:sz w:val="22"/>
                <w:szCs w:val="24"/>
              </w:rPr>
              <w:t>_________</w:t>
            </w:r>
            <w:r w:rsidRPr="00D878C8">
              <w:rPr>
                <w:rFonts w:eastAsia="Lucida Sans Unicode"/>
                <w:kern w:val="1"/>
                <w:sz w:val="22"/>
                <w:szCs w:val="24"/>
              </w:rPr>
              <w:t xml:space="preserve"> выдан </w:t>
            </w:r>
            <w:r>
              <w:rPr>
                <w:rFonts w:eastAsia="Lucida Sans Unicode"/>
                <w:kern w:val="1"/>
                <w:sz w:val="22"/>
                <w:szCs w:val="24"/>
              </w:rPr>
              <w:t>________ (дата)</w:t>
            </w:r>
          </w:p>
          <w:p w14:paraId="79A3AB10" w14:textId="77777777" w:rsidR="00DA5F5A" w:rsidRDefault="00DA5F5A" w:rsidP="00DA5F5A">
            <w:pPr>
              <w:jc w:val="both"/>
              <w:rPr>
                <w:rFonts w:eastAsia="Lucida Sans Unicode"/>
                <w:kern w:val="1"/>
                <w:sz w:val="22"/>
                <w:szCs w:val="24"/>
              </w:rPr>
            </w:pPr>
            <w:r>
              <w:rPr>
                <w:rFonts w:eastAsia="Lucida Sans Unicode"/>
                <w:kern w:val="1"/>
                <w:sz w:val="22"/>
                <w:szCs w:val="24"/>
              </w:rPr>
              <w:t>______________________________ (кем выдан)</w:t>
            </w:r>
          </w:p>
          <w:p w14:paraId="16E68505" w14:textId="77777777" w:rsidR="00DA5F5A" w:rsidRPr="00D878C8" w:rsidRDefault="00DA5F5A" w:rsidP="00DA5F5A">
            <w:pPr>
              <w:jc w:val="both"/>
              <w:rPr>
                <w:rFonts w:eastAsia="Lucida Sans Unicode"/>
                <w:kern w:val="1"/>
                <w:sz w:val="22"/>
                <w:szCs w:val="24"/>
              </w:rPr>
            </w:pPr>
            <w:r>
              <w:rPr>
                <w:rFonts w:eastAsia="Lucida Sans Unicode"/>
                <w:kern w:val="1"/>
                <w:sz w:val="22"/>
                <w:szCs w:val="24"/>
              </w:rPr>
              <w:t>к</w:t>
            </w:r>
            <w:r w:rsidRPr="00D878C8">
              <w:rPr>
                <w:rFonts w:eastAsia="Lucida Sans Unicode"/>
                <w:kern w:val="1"/>
                <w:sz w:val="22"/>
                <w:szCs w:val="24"/>
              </w:rPr>
              <w:t xml:space="preserve">од подразделения </w:t>
            </w:r>
            <w:r>
              <w:rPr>
                <w:rFonts w:eastAsia="Lucida Sans Unicode"/>
                <w:kern w:val="1"/>
                <w:sz w:val="22"/>
                <w:szCs w:val="24"/>
              </w:rPr>
              <w:t>______</w:t>
            </w:r>
          </w:p>
          <w:p w14:paraId="2489BC34" w14:textId="77777777" w:rsidR="00DA5F5A" w:rsidRPr="00D878C8" w:rsidRDefault="00DA5F5A" w:rsidP="00DA5F5A">
            <w:pPr>
              <w:jc w:val="both"/>
              <w:rPr>
                <w:sz w:val="22"/>
                <w:szCs w:val="22"/>
              </w:rPr>
            </w:pPr>
            <w:r w:rsidRPr="00D878C8">
              <w:rPr>
                <w:sz w:val="22"/>
                <w:szCs w:val="22"/>
                <w:u w:val="single"/>
              </w:rPr>
              <w:t>Адрес регистрации</w:t>
            </w:r>
            <w:r w:rsidRPr="00D878C8">
              <w:rPr>
                <w:sz w:val="22"/>
                <w:szCs w:val="22"/>
              </w:rPr>
              <w:t xml:space="preserve">: </w:t>
            </w:r>
          </w:p>
          <w:p w14:paraId="5305D0E2" w14:textId="77777777" w:rsidR="00DA5F5A" w:rsidRPr="00D878C8" w:rsidRDefault="00DA5F5A" w:rsidP="00DA5F5A">
            <w:pPr>
              <w:jc w:val="both"/>
              <w:rPr>
                <w:sz w:val="22"/>
                <w:szCs w:val="22"/>
              </w:rPr>
            </w:pPr>
            <w:r w:rsidRPr="00D878C8">
              <w:rPr>
                <w:sz w:val="22"/>
                <w:szCs w:val="22"/>
                <w:u w:val="single"/>
              </w:rPr>
              <w:t>Адрес фактический:</w:t>
            </w:r>
            <w:r w:rsidRPr="00D878C8">
              <w:rPr>
                <w:sz w:val="22"/>
                <w:szCs w:val="22"/>
              </w:rPr>
              <w:t xml:space="preserve"> </w:t>
            </w:r>
          </w:p>
          <w:p w14:paraId="212B5E92" w14:textId="77777777" w:rsidR="00DA5F5A" w:rsidRPr="00D878C8" w:rsidRDefault="00DA5F5A" w:rsidP="00DA5F5A">
            <w:pPr>
              <w:jc w:val="both"/>
              <w:rPr>
                <w:sz w:val="22"/>
                <w:szCs w:val="22"/>
              </w:rPr>
            </w:pPr>
            <w:r w:rsidRPr="00D878C8">
              <w:rPr>
                <w:sz w:val="22"/>
                <w:szCs w:val="22"/>
                <w:u w:val="single"/>
              </w:rPr>
              <w:t>Почтовый адрес</w:t>
            </w:r>
            <w:r w:rsidRPr="00D878C8">
              <w:rPr>
                <w:sz w:val="22"/>
                <w:szCs w:val="22"/>
              </w:rPr>
              <w:t xml:space="preserve">: </w:t>
            </w:r>
          </w:p>
          <w:p w14:paraId="17D7D32B" w14:textId="77777777" w:rsidR="00DA5F5A" w:rsidRPr="00D878C8" w:rsidRDefault="00DA5F5A" w:rsidP="00DA5F5A">
            <w:pPr>
              <w:jc w:val="both"/>
              <w:rPr>
                <w:sz w:val="22"/>
                <w:szCs w:val="22"/>
              </w:rPr>
            </w:pPr>
            <w:r w:rsidRPr="00D878C8">
              <w:rPr>
                <w:sz w:val="22"/>
                <w:szCs w:val="22"/>
              </w:rPr>
              <w:t xml:space="preserve">Тел/факс </w:t>
            </w:r>
          </w:p>
          <w:p w14:paraId="4DCCE114" w14:textId="77777777" w:rsidR="00DA5F5A" w:rsidRPr="00DA5F5A" w:rsidRDefault="00DA5F5A" w:rsidP="00DA5F5A">
            <w:pPr>
              <w:rPr>
                <w:sz w:val="22"/>
                <w:szCs w:val="22"/>
              </w:rPr>
            </w:pPr>
            <w:r w:rsidRPr="00D878C8">
              <w:rPr>
                <w:sz w:val="22"/>
                <w:szCs w:val="22"/>
                <w:lang w:val="en-US"/>
              </w:rPr>
              <w:t>E</w:t>
            </w:r>
            <w:r w:rsidRPr="00DA5F5A">
              <w:rPr>
                <w:sz w:val="22"/>
                <w:szCs w:val="22"/>
              </w:rPr>
              <w:t>-</w:t>
            </w:r>
            <w:r w:rsidRPr="00D878C8">
              <w:rPr>
                <w:sz w:val="22"/>
                <w:szCs w:val="22"/>
                <w:lang w:val="en-US"/>
              </w:rPr>
              <w:t>mail</w:t>
            </w:r>
            <w:r w:rsidRPr="00DA5F5A">
              <w:rPr>
                <w:sz w:val="22"/>
                <w:szCs w:val="22"/>
              </w:rPr>
              <w:t xml:space="preserve">: </w:t>
            </w:r>
          </w:p>
          <w:p w14:paraId="47E3888B" w14:textId="77777777" w:rsidR="00DA5F5A" w:rsidRPr="00DA5F5A" w:rsidRDefault="00DA5F5A" w:rsidP="00DA5F5A">
            <w:pPr>
              <w:ind w:left="80"/>
              <w:rPr>
                <w:sz w:val="22"/>
                <w:szCs w:val="22"/>
              </w:rPr>
            </w:pPr>
          </w:p>
          <w:p w14:paraId="7EFA12E3" w14:textId="77777777" w:rsidR="00DA5F5A" w:rsidRPr="00B23892" w:rsidRDefault="00DA5F5A" w:rsidP="00DA5F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ФИО</w:t>
            </w:r>
            <w:r w:rsidRPr="00B23892">
              <w:rPr>
                <w:sz w:val="22"/>
                <w:szCs w:val="22"/>
              </w:rPr>
              <w:t xml:space="preserve"> </w:t>
            </w:r>
          </w:p>
          <w:p w14:paraId="5AB378DD" w14:textId="77777777" w:rsidR="00DA5F5A" w:rsidRPr="00B23892" w:rsidRDefault="00DA5F5A" w:rsidP="00DA5F5A">
            <w:pPr>
              <w:ind w:left="80"/>
              <w:rPr>
                <w:sz w:val="22"/>
                <w:szCs w:val="22"/>
              </w:rPr>
            </w:pPr>
            <w:r w:rsidRPr="00B23892">
              <w:rPr>
                <w:sz w:val="22"/>
                <w:szCs w:val="22"/>
              </w:rPr>
              <w:t xml:space="preserve"> </w:t>
            </w:r>
          </w:p>
          <w:p w14:paraId="32308D6E" w14:textId="77777777" w:rsidR="00DA5F5A" w:rsidRPr="00B23892" w:rsidRDefault="00DA5F5A" w:rsidP="00DA5F5A">
            <w:pPr>
              <w:ind w:left="80"/>
              <w:rPr>
                <w:sz w:val="22"/>
                <w:szCs w:val="22"/>
              </w:rPr>
            </w:pPr>
            <w:r w:rsidRPr="00B23892">
              <w:rPr>
                <w:sz w:val="22"/>
                <w:szCs w:val="22"/>
              </w:rPr>
              <w:t xml:space="preserve">________________ </w:t>
            </w:r>
          </w:p>
          <w:p w14:paraId="0BAE71F5" w14:textId="77777777" w:rsidR="00DA5F5A" w:rsidRPr="00B23892" w:rsidRDefault="00DA5F5A" w:rsidP="00DA5F5A">
            <w:pPr>
              <w:ind w:left="80"/>
              <w:rPr>
                <w:sz w:val="22"/>
                <w:szCs w:val="22"/>
              </w:rPr>
            </w:pPr>
            <w:r w:rsidRPr="00B23892">
              <w:rPr>
                <w:sz w:val="22"/>
                <w:szCs w:val="22"/>
              </w:rPr>
              <w:t>Подпись</w:t>
            </w:r>
          </w:p>
          <w:p w14:paraId="3E5671EF" w14:textId="77777777" w:rsidR="00DA5F5A" w:rsidRPr="00B23892" w:rsidRDefault="00DA5F5A" w:rsidP="00DA5F5A">
            <w:pPr>
              <w:rPr>
                <w:sz w:val="22"/>
                <w:szCs w:val="22"/>
                <w:highlight w:val="yellow"/>
              </w:rPr>
            </w:pPr>
          </w:p>
          <w:p w14:paraId="5978A4C3" w14:textId="10F75D12" w:rsidR="00CC0DB9" w:rsidRPr="00B23892" w:rsidRDefault="00CC0DB9" w:rsidP="00DF55DA">
            <w:pPr>
              <w:ind w:left="80"/>
              <w:rPr>
                <w:sz w:val="22"/>
                <w:szCs w:val="22"/>
              </w:rPr>
            </w:pPr>
          </w:p>
        </w:tc>
      </w:tr>
    </w:tbl>
    <w:p w14:paraId="67B112CF" w14:textId="77777777" w:rsidR="00B363AA" w:rsidRPr="00B23892" w:rsidRDefault="00B363AA" w:rsidP="00E52828">
      <w:pPr>
        <w:widowControl w:val="0"/>
        <w:rPr>
          <w:b/>
          <w:sz w:val="18"/>
          <w:szCs w:val="18"/>
        </w:rPr>
      </w:pPr>
    </w:p>
    <w:sectPr w:rsidR="00B363AA" w:rsidRPr="00B23892" w:rsidSect="00625342">
      <w:headerReference w:type="default" r:id="rId10"/>
      <w:footerReference w:type="default" r:id="rId11"/>
      <w:pgSz w:w="11906" w:h="16838" w:code="9"/>
      <w:pgMar w:top="992" w:right="567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B83F7C" w14:textId="77777777" w:rsidR="00596E57" w:rsidRDefault="00596E57" w:rsidP="007766DA">
      <w:r>
        <w:separator/>
      </w:r>
    </w:p>
  </w:endnote>
  <w:endnote w:type="continuationSeparator" w:id="0">
    <w:p w14:paraId="1C407B02" w14:textId="77777777" w:rsidR="00596E57" w:rsidRDefault="00596E57" w:rsidP="00776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F2A45" w14:textId="66D6F974" w:rsidR="005C5767" w:rsidRPr="00B23892" w:rsidRDefault="005C5767" w:rsidP="005C5767">
    <w:pPr>
      <w:pStyle w:val="11"/>
      <w:ind w:firstLine="709"/>
      <w:jc w:val="center"/>
      <w:rPr>
        <w:rFonts w:ascii="Times New Roman" w:hAnsi="Times New Roman"/>
        <w:bCs/>
        <w:i/>
        <w:iCs/>
      </w:rPr>
    </w:pPr>
    <w:r w:rsidRPr="005C5B4E">
      <w:rPr>
        <w:rFonts w:ascii="Times New Roman" w:hAnsi="Times New Roman"/>
        <w:bCs/>
        <w:i/>
        <w:iCs/>
      </w:rPr>
      <w:t xml:space="preserve">ДОГОВОР </w:t>
    </w:r>
    <w:r w:rsidRPr="007A10C1">
      <w:rPr>
        <w:rFonts w:ascii="Times New Roman" w:hAnsi="Times New Roman"/>
        <w:bCs/>
        <w:i/>
        <w:iCs/>
      </w:rPr>
      <w:t xml:space="preserve">ЗАЛОГА ИМУЩЕСТВА № </w:t>
    </w:r>
    <w:r w:rsidR="00454028">
      <w:rPr>
        <w:rFonts w:ascii="Times New Roman" w:hAnsi="Times New Roman"/>
        <w:bCs/>
        <w:i/>
        <w:iCs/>
      </w:rPr>
      <w:t>0000</w:t>
    </w:r>
    <w:r w:rsidRPr="00B23892">
      <w:rPr>
        <w:rFonts w:ascii="Times New Roman" w:hAnsi="Times New Roman"/>
        <w:bCs/>
        <w:i/>
        <w:iCs/>
      </w:rPr>
      <w:t>-</w:t>
    </w:r>
    <w:r w:rsidR="00454028">
      <w:rPr>
        <w:rFonts w:ascii="Times New Roman" w:hAnsi="Times New Roman"/>
        <w:bCs/>
        <w:i/>
        <w:iCs/>
      </w:rPr>
      <w:t>0</w:t>
    </w:r>
    <w:r w:rsidR="008F649F" w:rsidRPr="00B23892">
      <w:rPr>
        <w:rFonts w:ascii="Times New Roman" w:hAnsi="Times New Roman"/>
        <w:bCs/>
        <w:i/>
        <w:iCs/>
      </w:rPr>
      <w:t>0</w:t>
    </w:r>
    <w:r w:rsidRPr="00B23892">
      <w:rPr>
        <w:rFonts w:ascii="Times New Roman" w:hAnsi="Times New Roman"/>
        <w:bCs/>
        <w:i/>
        <w:iCs/>
      </w:rPr>
      <w:t>-</w:t>
    </w:r>
    <w:r w:rsidR="00454028">
      <w:rPr>
        <w:rFonts w:ascii="Times New Roman" w:hAnsi="Times New Roman"/>
        <w:bCs/>
        <w:i/>
        <w:iCs/>
      </w:rPr>
      <w:t>00</w:t>
    </w:r>
    <w:r w:rsidR="00E82162" w:rsidRPr="00B23892">
      <w:rPr>
        <w:rFonts w:ascii="Times New Roman" w:hAnsi="Times New Roman"/>
        <w:bCs/>
        <w:i/>
        <w:iCs/>
      </w:rPr>
      <w:t>0</w:t>
    </w:r>
    <w:r w:rsidRPr="00B23892">
      <w:rPr>
        <w:rFonts w:ascii="Times New Roman" w:hAnsi="Times New Roman"/>
        <w:bCs/>
        <w:i/>
        <w:iCs/>
      </w:rPr>
      <w:t>-ТС</w:t>
    </w:r>
    <w:r w:rsidR="001A7A3F" w:rsidRPr="00B23892">
      <w:rPr>
        <w:rFonts w:ascii="Times New Roman" w:hAnsi="Times New Roman"/>
        <w:bCs/>
        <w:i/>
        <w:iCs/>
      </w:rPr>
      <w:t xml:space="preserve"> </w:t>
    </w:r>
    <w:r w:rsidR="00454028">
      <w:rPr>
        <w:rFonts w:ascii="Times New Roman" w:hAnsi="Times New Roman"/>
        <w:bCs/>
        <w:i/>
        <w:iCs/>
      </w:rPr>
      <w:t>от</w:t>
    </w:r>
    <w:r w:rsidRPr="00B23892">
      <w:rPr>
        <w:rFonts w:ascii="Times New Roman" w:hAnsi="Times New Roman"/>
        <w:bCs/>
        <w:i/>
        <w:iCs/>
      </w:rPr>
      <w:t xml:space="preserve"> </w:t>
    </w:r>
    <w:r w:rsidR="00454028">
      <w:rPr>
        <w:rFonts w:ascii="Times New Roman" w:hAnsi="Times New Roman"/>
        <w:bCs/>
        <w:i/>
        <w:iCs/>
      </w:rPr>
      <w:t>00</w:t>
    </w:r>
    <w:r w:rsidR="009652C6" w:rsidRPr="00B23892">
      <w:rPr>
        <w:rFonts w:ascii="Times New Roman" w:hAnsi="Times New Roman"/>
        <w:bCs/>
        <w:i/>
        <w:iCs/>
      </w:rPr>
      <w:t>.</w:t>
    </w:r>
    <w:r w:rsidR="00454028">
      <w:rPr>
        <w:rFonts w:ascii="Times New Roman" w:hAnsi="Times New Roman"/>
        <w:bCs/>
        <w:i/>
        <w:iCs/>
      </w:rPr>
      <w:t>0</w:t>
    </w:r>
    <w:r w:rsidR="00436AFA" w:rsidRPr="00B23892">
      <w:rPr>
        <w:rFonts w:ascii="Times New Roman" w:hAnsi="Times New Roman"/>
        <w:bCs/>
        <w:i/>
        <w:iCs/>
      </w:rPr>
      <w:t>0</w:t>
    </w:r>
    <w:r w:rsidRPr="00B23892">
      <w:rPr>
        <w:rFonts w:ascii="Times New Roman" w:hAnsi="Times New Roman"/>
        <w:bCs/>
        <w:i/>
        <w:iCs/>
      </w:rPr>
      <w:t>.</w:t>
    </w:r>
    <w:r w:rsidR="00454028">
      <w:rPr>
        <w:rFonts w:ascii="Times New Roman" w:hAnsi="Times New Roman"/>
        <w:bCs/>
        <w:i/>
        <w:iCs/>
      </w:rPr>
      <w:t>0000</w:t>
    </w:r>
  </w:p>
  <w:p w14:paraId="5D057527" w14:textId="77777777" w:rsidR="005C5767" w:rsidRDefault="005C5767">
    <w:pPr>
      <w:pStyle w:val="aa"/>
    </w:pPr>
  </w:p>
  <w:p w14:paraId="356C3C13" w14:textId="46709680" w:rsidR="0087337C" w:rsidRPr="005C5767" w:rsidRDefault="0087337C">
    <w:pPr>
      <w:pStyle w:val="aa"/>
    </w:pPr>
    <w:r>
      <w:t>ЗАЛОГОДЕРЖАТЕЛЬ</w:t>
    </w:r>
    <w:r w:rsidRPr="005C5767">
      <w:t>: ________________</w:t>
    </w:r>
    <w:r>
      <w:t xml:space="preserve">                                                    ЗАЛОГОДАТЕЛЬ</w:t>
    </w:r>
    <w:r w:rsidRPr="005C5767">
      <w:t>:___________________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AE95CE" w14:textId="77777777" w:rsidR="00596E57" w:rsidRDefault="00596E57" w:rsidP="007766DA">
      <w:r>
        <w:separator/>
      </w:r>
    </w:p>
  </w:footnote>
  <w:footnote w:type="continuationSeparator" w:id="0">
    <w:p w14:paraId="4B672ACC" w14:textId="77777777" w:rsidR="00596E57" w:rsidRDefault="00596E57" w:rsidP="007766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42527170"/>
      <w:docPartObj>
        <w:docPartGallery w:val="Page Numbers (Top of Page)"/>
        <w:docPartUnique/>
      </w:docPartObj>
    </w:sdtPr>
    <w:sdtEndPr/>
    <w:sdtContent>
      <w:p w14:paraId="440A0BBA" w14:textId="77777777" w:rsidR="0087337C" w:rsidRDefault="002B1E4E">
        <w:pPr>
          <w:pStyle w:val="a8"/>
          <w:jc w:val="right"/>
        </w:pPr>
        <w:r>
          <w:fldChar w:fldCharType="begin"/>
        </w:r>
        <w:r w:rsidR="0087337C">
          <w:instrText>PAGE   \* MERGEFORMAT</w:instrText>
        </w:r>
        <w:r>
          <w:fldChar w:fldCharType="separate"/>
        </w:r>
        <w:r w:rsidR="007403A9">
          <w:rPr>
            <w:noProof/>
          </w:rPr>
          <w:t>1</w:t>
        </w:r>
        <w:r>
          <w:fldChar w:fldCharType="end"/>
        </w:r>
      </w:p>
    </w:sdtContent>
  </w:sdt>
  <w:p w14:paraId="5070BB2E" w14:textId="77777777" w:rsidR="0087337C" w:rsidRDefault="0087337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CFCEC166"/>
    <w:name w:val="WW8Num3"/>
    <w:lvl w:ilvl="0">
      <w:start w:val="4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pStyle w:val="2"/>
      <w:lvlText w:val="%1.%2."/>
      <w:lvlJc w:val="left"/>
      <w:pPr>
        <w:tabs>
          <w:tab w:val="num" w:pos="1080"/>
        </w:tabs>
        <w:ind w:left="1080" w:hanging="360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C727687"/>
    <w:multiLevelType w:val="hybridMultilevel"/>
    <w:tmpl w:val="0A5A9B50"/>
    <w:lvl w:ilvl="0" w:tplc="CA384BB4">
      <w:start w:val="1"/>
      <w:numFmt w:val="decimal"/>
      <w:lvlText w:val="2.%1."/>
      <w:lvlJc w:val="left"/>
      <w:pPr>
        <w:ind w:left="390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4" w15:restartNumberingAfterBreak="0">
    <w:nsid w:val="241D2CBE"/>
    <w:multiLevelType w:val="multilevel"/>
    <w:tmpl w:val="A4F8377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37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3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4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76" w:hanging="1800"/>
      </w:pPr>
      <w:rPr>
        <w:rFonts w:hint="default"/>
      </w:rPr>
    </w:lvl>
  </w:abstractNum>
  <w:abstractNum w:abstractNumId="5" w15:restartNumberingAfterBreak="0">
    <w:nsid w:val="2DD05298"/>
    <w:multiLevelType w:val="hybridMultilevel"/>
    <w:tmpl w:val="2DC0A0C8"/>
    <w:lvl w:ilvl="0" w:tplc="FEA4819E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7BA70E9"/>
    <w:multiLevelType w:val="multilevel"/>
    <w:tmpl w:val="C054E0C4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A4176D6"/>
    <w:multiLevelType w:val="multilevel"/>
    <w:tmpl w:val="73C856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9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8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7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2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160" w:hanging="1800"/>
      </w:pPr>
      <w:rPr>
        <w:rFonts w:hint="default"/>
      </w:rPr>
    </w:lvl>
  </w:abstractNum>
  <w:abstractNum w:abstractNumId="8" w15:restartNumberingAfterBreak="0">
    <w:nsid w:val="5BFF1F38"/>
    <w:multiLevelType w:val="hybridMultilevel"/>
    <w:tmpl w:val="CB8C5C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9" w15:restartNumberingAfterBreak="0">
    <w:nsid w:val="5F5E6B15"/>
    <w:multiLevelType w:val="hybridMultilevel"/>
    <w:tmpl w:val="B79A28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6495755C"/>
    <w:multiLevelType w:val="hybridMultilevel"/>
    <w:tmpl w:val="0DB07C3A"/>
    <w:lvl w:ilvl="0" w:tplc="CFAA4EEC">
      <w:start w:val="1"/>
      <w:numFmt w:val="decimal"/>
      <w:lvlText w:val="5.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6A5B6EA8"/>
    <w:multiLevelType w:val="hybridMultilevel"/>
    <w:tmpl w:val="A830E354"/>
    <w:lvl w:ilvl="0" w:tplc="C9EAB2F0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3123DF"/>
    <w:multiLevelType w:val="hybridMultilevel"/>
    <w:tmpl w:val="D624A3C4"/>
    <w:lvl w:ilvl="0" w:tplc="04190003">
      <w:start w:val="1"/>
      <w:numFmt w:val="bullet"/>
      <w:lvlText w:val="o"/>
      <w:lvlJc w:val="left"/>
      <w:pPr>
        <w:ind w:left="-556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6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</w:abstractNum>
  <w:num w:numId="1" w16cid:durableId="908614028">
    <w:abstractNumId w:val="1"/>
  </w:num>
  <w:num w:numId="2" w16cid:durableId="1547529299">
    <w:abstractNumId w:val="2"/>
  </w:num>
  <w:num w:numId="3" w16cid:durableId="761411223">
    <w:abstractNumId w:val="4"/>
  </w:num>
  <w:num w:numId="4" w16cid:durableId="5303402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0167310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43113358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98167206">
    <w:abstractNumId w:val="2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56938598">
    <w:abstractNumId w:val="3"/>
  </w:num>
  <w:num w:numId="9" w16cid:durableId="1621107106">
    <w:abstractNumId w:val="8"/>
  </w:num>
  <w:num w:numId="10" w16cid:durableId="549921731">
    <w:abstractNumId w:val="9"/>
  </w:num>
  <w:num w:numId="11" w16cid:durableId="1196886115">
    <w:abstractNumId w:val="11"/>
  </w:num>
  <w:num w:numId="12" w16cid:durableId="624123421">
    <w:abstractNumId w:val="10"/>
  </w:num>
  <w:num w:numId="13" w16cid:durableId="18016047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1136470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66106152">
    <w:abstractNumId w:val="12"/>
  </w:num>
  <w:num w:numId="16" w16cid:durableId="563879314">
    <w:abstractNumId w:val="6"/>
  </w:num>
  <w:num w:numId="17" w16cid:durableId="945889810">
    <w:abstractNumId w:val="5"/>
  </w:num>
  <w:num w:numId="18" w16cid:durableId="957566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visionView w:inkAnnotations="0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677"/>
    <w:rsid w:val="00000598"/>
    <w:rsid w:val="00000704"/>
    <w:rsid w:val="000007DF"/>
    <w:rsid w:val="00000D88"/>
    <w:rsid w:val="000013F8"/>
    <w:rsid w:val="00001CC3"/>
    <w:rsid w:val="00001DC7"/>
    <w:rsid w:val="00001E98"/>
    <w:rsid w:val="000025DB"/>
    <w:rsid w:val="000037D7"/>
    <w:rsid w:val="00003CEA"/>
    <w:rsid w:val="0000573C"/>
    <w:rsid w:val="000070D0"/>
    <w:rsid w:val="000074EC"/>
    <w:rsid w:val="00007699"/>
    <w:rsid w:val="000077A9"/>
    <w:rsid w:val="00010FF2"/>
    <w:rsid w:val="00011ED1"/>
    <w:rsid w:val="000139A0"/>
    <w:rsid w:val="000142B8"/>
    <w:rsid w:val="0001624A"/>
    <w:rsid w:val="00016818"/>
    <w:rsid w:val="00017821"/>
    <w:rsid w:val="00017F16"/>
    <w:rsid w:val="000202CC"/>
    <w:rsid w:val="00020435"/>
    <w:rsid w:val="00020754"/>
    <w:rsid w:val="00020EC1"/>
    <w:rsid w:val="00020F00"/>
    <w:rsid w:val="00021334"/>
    <w:rsid w:val="000214DB"/>
    <w:rsid w:val="00023045"/>
    <w:rsid w:val="000240B1"/>
    <w:rsid w:val="00024ACC"/>
    <w:rsid w:val="00025A1E"/>
    <w:rsid w:val="00026613"/>
    <w:rsid w:val="0002678E"/>
    <w:rsid w:val="00027C7A"/>
    <w:rsid w:val="000300F2"/>
    <w:rsid w:val="00030A10"/>
    <w:rsid w:val="00030CA0"/>
    <w:rsid w:val="000311C6"/>
    <w:rsid w:val="00031889"/>
    <w:rsid w:val="0003288E"/>
    <w:rsid w:val="000334F2"/>
    <w:rsid w:val="0003432C"/>
    <w:rsid w:val="00034FA1"/>
    <w:rsid w:val="0003554B"/>
    <w:rsid w:val="00036E87"/>
    <w:rsid w:val="000371E6"/>
    <w:rsid w:val="00037562"/>
    <w:rsid w:val="00040131"/>
    <w:rsid w:val="00040ABE"/>
    <w:rsid w:val="00040B2B"/>
    <w:rsid w:val="00041644"/>
    <w:rsid w:val="00042B92"/>
    <w:rsid w:val="00043518"/>
    <w:rsid w:val="0004395B"/>
    <w:rsid w:val="00043B1B"/>
    <w:rsid w:val="00043C1B"/>
    <w:rsid w:val="00043C3B"/>
    <w:rsid w:val="00043FE7"/>
    <w:rsid w:val="000466F3"/>
    <w:rsid w:val="000473BB"/>
    <w:rsid w:val="00047DD1"/>
    <w:rsid w:val="000500C7"/>
    <w:rsid w:val="00051B1C"/>
    <w:rsid w:val="000522B9"/>
    <w:rsid w:val="00053537"/>
    <w:rsid w:val="000545FE"/>
    <w:rsid w:val="00054A7B"/>
    <w:rsid w:val="00054F3D"/>
    <w:rsid w:val="00054F9F"/>
    <w:rsid w:val="00055056"/>
    <w:rsid w:val="00055C9E"/>
    <w:rsid w:val="00055CE8"/>
    <w:rsid w:val="00056C2D"/>
    <w:rsid w:val="00056EA2"/>
    <w:rsid w:val="00056EF3"/>
    <w:rsid w:val="00060D83"/>
    <w:rsid w:val="000614ED"/>
    <w:rsid w:val="00063EA7"/>
    <w:rsid w:val="00064080"/>
    <w:rsid w:val="00064929"/>
    <w:rsid w:val="00065AD2"/>
    <w:rsid w:val="00065AF1"/>
    <w:rsid w:val="00065C2B"/>
    <w:rsid w:val="00065D9A"/>
    <w:rsid w:val="00065F80"/>
    <w:rsid w:val="00066005"/>
    <w:rsid w:val="00066B97"/>
    <w:rsid w:val="00066BD0"/>
    <w:rsid w:val="0006771F"/>
    <w:rsid w:val="00067B78"/>
    <w:rsid w:val="00070899"/>
    <w:rsid w:val="00070B78"/>
    <w:rsid w:val="00071CB2"/>
    <w:rsid w:val="000738BF"/>
    <w:rsid w:val="00073D9B"/>
    <w:rsid w:val="00074A24"/>
    <w:rsid w:val="000752C9"/>
    <w:rsid w:val="000759FC"/>
    <w:rsid w:val="00075D49"/>
    <w:rsid w:val="00076350"/>
    <w:rsid w:val="0007652E"/>
    <w:rsid w:val="00077938"/>
    <w:rsid w:val="00077DA5"/>
    <w:rsid w:val="0008108F"/>
    <w:rsid w:val="0008153F"/>
    <w:rsid w:val="00081870"/>
    <w:rsid w:val="000822AF"/>
    <w:rsid w:val="00083235"/>
    <w:rsid w:val="000832AD"/>
    <w:rsid w:val="00083528"/>
    <w:rsid w:val="00083639"/>
    <w:rsid w:val="00083DDE"/>
    <w:rsid w:val="00084871"/>
    <w:rsid w:val="00087959"/>
    <w:rsid w:val="00087B20"/>
    <w:rsid w:val="00087B95"/>
    <w:rsid w:val="000909A6"/>
    <w:rsid w:val="00092E01"/>
    <w:rsid w:val="00092E36"/>
    <w:rsid w:val="0009304B"/>
    <w:rsid w:val="0009385E"/>
    <w:rsid w:val="0009394E"/>
    <w:rsid w:val="0009499C"/>
    <w:rsid w:val="00095703"/>
    <w:rsid w:val="00097647"/>
    <w:rsid w:val="00097920"/>
    <w:rsid w:val="000A00F5"/>
    <w:rsid w:val="000A0318"/>
    <w:rsid w:val="000A181E"/>
    <w:rsid w:val="000A1887"/>
    <w:rsid w:val="000A2A44"/>
    <w:rsid w:val="000A2B9E"/>
    <w:rsid w:val="000A2F77"/>
    <w:rsid w:val="000A34E1"/>
    <w:rsid w:val="000A3717"/>
    <w:rsid w:val="000A3A14"/>
    <w:rsid w:val="000A428D"/>
    <w:rsid w:val="000A4EBE"/>
    <w:rsid w:val="000A51B6"/>
    <w:rsid w:val="000A6408"/>
    <w:rsid w:val="000A683E"/>
    <w:rsid w:val="000B0300"/>
    <w:rsid w:val="000B07CD"/>
    <w:rsid w:val="000B1212"/>
    <w:rsid w:val="000B1857"/>
    <w:rsid w:val="000B2191"/>
    <w:rsid w:val="000B4004"/>
    <w:rsid w:val="000B467E"/>
    <w:rsid w:val="000B54C9"/>
    <w:rsid w:val="000B58F0"/>
    <w:rsid w:val="000B5B7B"/>
    <w:rsid w:val="000B5C52"/>
    <w:rsid w:val="000B7E8D"/>
    <w:rsid w:val="000C00AB"/>
    <w:rsid w:val="000C1F3B"/>
    <w:rsid w:val="000C3096"/>
    <w:rsid w:val="000C3419"/>
    <w:rsid w:val="000C3C08"/>
    <w:rsid w:val="000C3CCB"/>
    <w:rsid w:val="000C51FC"/>
    <w:rsid w:val="000C52E6"/>
    <w:rsid w:val="000C5C6F"/>
    <w:rsid w:val="000C65CA"/>
    <w:rsid w:val="000C7FA9"/>
    <w:rsid w:val="000D0857"/>
    <w:rsid w:val="000D0A0B"/>
    <w:rsid w:val="000D1992"/>
    <w:rsid w:val="000D219E"/>
    <w:rsid w:val="000D37F8"/>
    <w:rsid w:val="000D4555"/>
    <w:rsid w:val="000D5C0E"/>
    <w:rsid w:val="000D5D11"/>
    <w:rsid w:val="000D6BDD"/>
    <w:rsid w:val="000E1928"/>
    <w:rsid w:val="000E33DA"/>
    <w:rsid w:val="000E41B5"/>
    <w:rsid w:val="000E4E13"/>
    <w:rsid w:val="000E4FC6"/>
    <w:rsid w:val="000E59C2"/>
    <w:rsid w:val="000E70CC"/>
    <w:rsid w:val="000E7299"/>
    <w:rsid w:val="000E7745"/>
    <w:rsid w:val="000F1AF0"/>
    <w:rsid w:val="000F4ABF"/>
    <w:rsid w:val="000F4C70"/>
    <w:rsid w:val="000F52EF"/>
    <w:rsid w:val="000F65BC"/>
    <w:rsid w:val="000F72B5"/>
    <w:rsid w:val="000F7BDA"/>
    <w:rsid w:val="00102830"/>
    <w:rsid w:val="00104B25"/>
    <w:rsid w:val="00105F21"/>
    <w:rsid w:val="0010642C"/>
    <w:rsid w:val="00106BDC"/>
    <w:rsid w:val="0011042C"/>
    <w:rsid w:val="0011099E"/>
    <w:rsid w:val="001122E0"/>
    <w:rsid w:val="00112E79"/>
    <w:rsid w:val="00112EC5"/>
    <w:rsid w:val="00113DC0"/>
    <w:rsid w:val="0011469B"/>
    <w:rsid w:val="00114B25"/>
    <w:rsid w:val="00115B17"/>
    <w:rsid w:val="00116A7C"/>
    <w:rsid w:val="0011724B"/>
    <w:rsid w:val="0012017E"/>
    <w:rsid w:val="00121709"/>
    <w:rsid w:val="001218F8"/>
    <w:rsid w:val="00121AD8"/>
    <w:rsid w:val="00121BD2"/>
    <w:rsid w:val="00123F71"/>
    <w:rsid w:val="00124388"/>
    <w:rsid w:val="00124F23"/>
    <w:rsid w:val="001255A4"/>
    <w:rsid w:val="001276F0"/>
    <w:rsid w:val="0012785B"/>
    <w:rsid w:val="001278E0"/>
    <w:rsid w:val="00127E36"/>
    <w:rsid w:val="00127F61"/>
    <w:rsid w:val="001306BF"/>
    <w:rsid w:val="0013083F"/>
    <w:rsid w:val="00130C55"/>
    <w:rsid w:val="00131C81"/>
    <w:rsid w:val="001326E8"/>
    <w:rsid w:val="00132D29"/>
    <w:rsid w:val="001330B4"/>
    <w:rsid w:val="001338FA"/>
    <w:rsid w:val="00135C70"/>
    <w:rsid w:val="001363DE"/>
    <w:rsid w:val="001378C5"/>
    <w:rsid w:val="00140EFD"/>
    <w:rsid w:val="001414FC"/>
    <w:rsid w:val="00142422"/>
    <w:rsid w:val="00142702"/>
    <w:rsid w:val="0014395B"/>
    <w:rsid w:val="00143F93"/>
    <w:rsid w:val="00143F97"/>
    <w:rsid w:val="00145646"/>
    <w:rsid w:val="001478C3"/>
    <w:rsid w:val="001479D2"/>
    <w:rsid w:val="0015032E"/>
    <w:rsid w:val="001523D6"/>
    <w:rsid w:val="001528D0"/>
    <w:rsid w:val="001536A7"/>
    <w:rsid w:val="001558DA"/>
    <w:rsid w:val="00155B17"/>
    <w:rsid w:val="00156A75"/>
    <w:rsid w:val="00156DA6"/>
    <w:rsid w:val="001572A4"/>
    <w:rsid w:val="001636B3"/>
    <w:rsid w:val="00165D6F"/>
    <w:rsid w:val="00165F72"/>
    <w:rsid w:val="001661F7"/>
    <w:rsid w:val="001665D9"/>
    <w:rsid w:val="001667D4"/>
    <w:rsid w:val="0016741B"/>
    <w:rsid w:val="001678BC"/>
    <w:rsid w:val="00167B8A"/>
    <w:rsid w:val="0017017D"/>
    <w:rsid w:val="00170E6F"/>
    <w:rsid w:val="00171157"/>
    <w:rsid w:val="00173EAA"/>
    <w:rsid w:val="001740CA"/>
    <w:rsid w:val="00175E5D"/>
    <w:rsid w:val="0017676A"/>
    <w:rsid w:val="00180579"/>
    <w:rsid w:val="00182A64"/>
    <w:rsid w:val="00183400"/>
    <w:rsid w:val="00183825"/>
    <w:rsid w:val="00183927"/>
    <w:rsid w:val="00183DD8"/>
    <w:rsid w:val="00184AE8"/>
    <w:rsid w:val="00186816"/>
    <w:rsid w:val="00186B47"/>
    <w:rsid w:val="00187D67"/>
    <w:rsid w:val="00190702"/>
    <w:rsid w:val="00191DF3"/>
    <w:rsid w:val="00191F8D"/>
    <w:rsid w:val="00192C3F"/>
    <w:rsid w:val="00193490"/>
    <w:rsid w:val="001943CE"/>
    <w:rsid w:val="00196023"/>
    <w:rsid w:val="00196046"/>
    <w:rsid w:val="001970EB"/>
    <w:rsid w:val="00197FAD"/>
    <w:rsid w:val="001A00F8"/>
    <w:rsid w:val="001A0BF8"/>
    <w:rsid w:val="001A14F0"/>
    <w:rsid w:val="001A1E9E"/>
    <w:rsid w:val="001A2694"/>
    <w:rsid w:val="001A348B"/>
    <w:rsid w:val="001A36E6"/>
    <w:rsid w:val="001A5A46"/>
    <w:rsid w:val="001A5EA1"/>
    <w:rsid w:val="001A7A3F"/>
    <w:rsid w:val="001B0540"/>
    <w:rsid w:val="001B081F"/>
    <w:rsid w:val="001B0A5D"/>
    <w:rsid w:val="001B21F0"/>
    <w:rsid w:val="001B2210"/>
    <w:rsid w:val="001B250E"/>
    <w:rsid w:val="001B3265"/>
    <w:rsid w:val="001B32BE"/>
    <w:rsid w:val="001B3B22"/>
    <w:rsid w:val="001B4D4B"/>
    <w:rsid w:val="001B74CF"/>
    <w:rsid w:val="001B7D36"/>
    <w:rsid w:val="001B7EE7"/>
    <w:rsid w:val="001C0D3B"/>
    <w:rsid w:val="001C0EB4"/>
    <w:rsid w:val="001C27B5"/>
    <w:rsid w:val="001C3941"/>
    <w:rsid w:val="001C429C"/>
    <w:rsid w:val="001C4447"/>
    <w:rsid w:val="001C498D"/>
    <w:rsid w:val="001C566E"/>
    <w:rsid w:val="001C6BE1"/>
    <w:rsid w:val="001C73BD"/>
    <w:rsid w:val="001D1819"/>
    <w:rsid w:val="001D3B47"/>
    <w:rsid w:val="001D41FF"/>
    <w:rsid w:val="001D48F4"/>
    <w:rsid w:val="001D494F"/>
    <w:rsid w:val="001D5BFB"/>
    <w:rsid w:val="001D639E"/>
    <w:rsid w:val="001D6BBF"/>
    <w:rsid w:val="001D79D3"/>
    <w:rsid w:val="001E10F9"/>
    <w:rsid w:val="001E24E6"/>
    <w:rsid w:val="001E4479"/>
    <w:rsid w:val="001E4D88"/>
    <w:rsid w:val="001E5AAF"/>
    <w:rsid w:val="001E6C68"/>
    <w:rsid w:val="001E7153"/>
    <w:rsid w:val="001F116F"/>
    <w:rsid w:val="001F1403"/>
    <w:rsid w:val="001F2ED8"/>
    <w:rsid w:val="001F4241"/>
    <w:rsid w:val="001F6F6E"/>
    <w:rsid w:val="001F7CE8"/>
    <w:rsid w:val="002002CD"/>
    <w:rsid w:val="00200E9A"/>
    <w:rsid w:val="0020261C"/>
    <w:rsid w:val="00202922"/>
    <w:rsid w:val="002038F3"/>
    <w:rsid w:val="00203984"/>
    <w:rsid w:val="00204960"/>
    <w:rsid w:val="00204D22"/>
    <w:rsid w:val="00206DA3"/>
    <w:rsid w:val="00206F12"/>
    <w:rsid w:val="00207503"/>
    <w:rsid w:val="002106BC"/>
    <w:rsid w:val="002109FB"/>
    <w:rsid w:val="00211E21"/>
    <w:rsid w:val="00213764"/>
    <w:rsid w:val="0021439D"/>
    <w:rsid w:val="0021447D"/>
    <w:rsid w:val="00214530"/>
    <w:rsid w:val="002161BE"/>
    <w:rsid w:val="002170E7"/>
    <w:rsid w:val="0021735C"/>
    <w:rsid w:val="002176E5"/>
    <w:rsid w:val="00217CC1"/>
    <w:rsid w:val="00220300"/>
    <w:rsid w:val="0022088D"/>
    <w:rsid w:val="002210C7"/>
    <w:rsid w:val="002219CF"/>
    <w:rsid w:val="002227CF"/>
    <w:rsid w:val="00222917"/>
    <w:rsid w:val="00223FD4"/>
    <w:rsid w:val="00224262"/>
    <w:rsid w:val="00224690"/>
    <w:rsid w:val="0022480A"/>
    <w:rsid w:val="00225931"/>
    <w:rsid w:val="00225C3F"/>
    <w:rsid w:val="002266AD"/>
    <w:rsid w:val="00227C3D"/>
    <w:rsid w:val="00227CD7"/>
    <w:rsid w:val="002310DB"/>
    <w:rsid w:val="00231197"/>
    <w:rsid w:val="0023144A"/>
    <w:rsid w:val="00232BD1"/>
    <w:rsid w:val="00232FEA"/>
    <w:rsid w:val="002355B1"/>
    <w:rsid w:val="00235DA1"/>
    <w:rsid w:val="0023633B"/>
    <w:rsid w:val="00236C1D"/>
    <w:rsid w:val="002376D8"/>
    <w:rsid w:val="00240134"/>
    <w:rsid w:val="00240433"/>
    <w:rsid w:val="002422A3"/>
    <w:rsid w:val="00244B27"/>
    <w:rsid w:val="00244C7F"/>
    <w:rsid w:val="00244DB1"/>
    <w:rsid w:val="00244E41"/>
    <w:rsid w:val="002451A8"/>
    <w:rsid w:val="00245942"/>
    <w:rsid w:val="002461F4"/>
    <w:rsid w:val="00246DD5"/>
    <w:rsid w:val="00247147"/>
    <w:rsid w:val="00247808"/>
    <w:rsid w:val="00247F5C"/>
    <w:rsid w:val="00250A55"/>
    <w:rsid w:val="002524D4"/>
    <w:rsid w:val="00252CF8"/>
    <w:rsid w:val="00252E97"/>
    <w:rsid w:val="0025394B"/>
    <w:rsid w:val="00253C47"/>
    <w:rsid w:val="0025472E"/>
    <w:rsid w:val="00255A45"/>
    <w:rsid w:val="00255B2D"/>
    <w:rsid w:val="00255F6A"/>
    <w:rsid w:val="00256697"/>
    <w:rsid w:val="0026075E"/>
    <w:rsid w:val="00260C07"/>
    <w:rsid w:val="00260CF0"/>
    <w:rsid w:val="00262C8F"/>
    <w:rsid w:val="00264B4B"/>
    <w:rsid w:val="002650FA"/>
    <w:rsid w:val="0026553E"/>
    <w:rsid w:val="00265BA3"/>
    <w:rsid w:val="00266B9C"/>
    <w:rsid w:val="0026707D"/>
    <w:rsid w:val="00267152"/>
    <w:rsid w:val="0026755F"/>
    <w:rsid w:val="00271357"/>
    <w:rsid w:val="0027147E"/>
    <w:rsid w:val="00271A6F"/>
    <w:rsid w:val="00273F66"/>
    <w:rsid w:val="00274CB7"/>
    <w:rsid w:val="00275982"/>
    <w:rsid w:val="002764B3"/>
    <w:rsid w:val="002765E2"/>
    <w:rsid w:val="00276B27"/>
    <w:rsid w:val="0027798A"/>
    <w:rsid w:val="00277C45"/>
    <w:rsid w:val="00277F09"/>
    <w:rsid w:val="00280203"/>
    <w:rsid w:val="00280CC9"/>
    <w:rsid w:val="00281A39"/>
    <w:rsid w:val="0028485D"/>
    <w:rsid w:val="00284E9D"/>
    <w:rsid w:val="002867EE"/>
    <w:rsid w:val="00286824"/>
    <w:rsid w:val="00286AFE"/>
    <w:rsid w:val="00286BF2"/>
    <w:rsid w:val="00286F8D"/>
    <w:rsid w:val="00287DDD"/>
    <w:rsid w:val="002900A1"/>
    <w:rsid w:val="002900E0"/>
    <w:rsid w:val="00290B91"/>
    <w:rsid w:val="002913C0"/>
    <w:rsid w:val="00291411"/>
    <w:rsid w:val="00291A5D"/>
    <w:rsid w:val="00291FDC"/>
    <w:rsid w:val="00292ACC"/>
    <w:rsid w:val="00293507"/>
    <w:rsid w:val="00293F08"/>
    <w:rsid w:val="002943C7"/>
    <w:rsid w:val="00295021"/>
    <w:rsid w:val="00295FF2"/>
    <w:rsid w:val="002979FF"/>
    <w:rsid w:val="002A0F7A"/>
    <w:rsid w:val="002A3069"/>
    <w:rsid w:val="002A3683"/>
    <w:rsid w:val="002A3ACE"/>
    <w:rsid w:val="002A4A5B"/>
    <w:rsid w:val="002A5E1B"/>
    <w:rsid w:val="002A6310"/>
    <w:rsid w:val="002A63A2"/>
    <w:rsid w:val="002A71E8"/>
    <w:rsid w:val="002A7D0C"/>
    <w:rsid w:val="002B0044"/>
    <w:rsid w:val="002B0671"/>
    <w:rsid w:val="002B0918"/>
    <w:rsid w:val="002B1E4D"/>
    <w:rsid w:val="002B1E4E"/>
    <w:rsid w:val="002B2AD2"/>
    <w:rsid w:val="002B2C4F"/>
    <w:rsid w:val="002B2DA0"/>
    <w:rsid w:val="002B4267"/>
    <w:rsid w:val="002B5A46"/>
    <w:rsid w:val="002B69E0"/>
    <w:rsid w:val="002B702D"/>
    <w:rsid w:val="002C11C4"/>
    <w:rsid w:val="002C12EA"/>
    <w:rsid w:val="002C2E0B"/>
    <w:rsid w:val="002C313C"/>
    <w:rsid w:val="002C379E"/>
    <w:rsid w:val="002C3897"/>
    <w:rsid w:val="002C4523"/>
    <w:rsid w:val="002C53D0"/>
    <w:rsid w:val="002C792A"/>
    <w:rsid w:val="002D0975"/>
    <w:rsid w:val="002D0A9B"/>
    <w:rsid w:val="002D0D6B"/>
    <w:rsid w:val="002D2831"/>
    <w:rsid w:val="002D388C"/>
    <w:rsid w:val="002D503A"/>
    <w:rsid w:val="002D6607"/>
    <w:rsid w:val="002D7E7D"/>
    <w:rsid w:val="002E1E87"/>
    <w:rsid w:val="002E3BC4"/>
    <w:rsid w:val="002E5317"/>
    <w:rsid w:val="002E60E9"/>
    <w:rsid w:val="002E620D"/>
    <w:rsid w:val="002E6619"/>
    <w:rsid w:val="002E703B"/>
    <w:rsid w:val="002E7E34"/>
    <w:rsid w:val="002F00EE"/>
    <w:rsid w:val="002F0253"/>
    <w:rsid w:val="002F3D3E"/>
    <w:rsid w:val="002F4797"/>
    <w:rsid w:val="002F53CF"/>
    <w:rsid w:val="002F5DF2"/>
    <w:rsid w:val="002F6EA8"/>
    <w:rsid w:val="002F73B0"/>
    <w:rsid w:val="003002A1"/>
    <w:rsid w:val="003010BD"/>
    <w:rsid w:val="003025D2"/>
    <w:rsid w:val="00304048"/>
    <w:rsid w:val="0030495E"/>
    <w:rsid w:val="003100E8"/>
    <w:rsid w:val="00310343"/>
    <w:rsid w:val="00310F74"/>
    <w:rsid w:val="00311FB2"/>
    <w:rsid w:val="00312096"/>
    <w:rsid w:val="003123E2"/>
    <w:rsid w:val="00312BD5"/>
    <w:rsid w:val="00312DF8"/>
    <w:rsid w:val="00313A4B"/>
    <w:rsid w:val="00314006"/>
    <w:rsid w:val="003147F6"/>
    <w:rsid w:val="00314976"/>
    <w:rsid w:val="00314D15"/>
    <w:rsid w:val="00315C8A"/>
    <w:rsid w:val="00316CC3"/>
    <w:rsid w:val="003175D6"/>
    <w:rsid w:val="00317A1A"/>
    <w:rsid w:val="003204F3"/>
    <w:rsid w:val="003206A9"/>
    <w:rsid w:val="00320901"/>
    <w:rsid w:val="003212CA"/>
    <w:rsid w:val="00322EB2"/>
    <w:rsid w:val="0032328A"/>
    <w:rsid w:val="003234FD"/>
    <w:rsid w:val="00323E8E"/>
    <w:rsid w:val="00324803"/>
    <w:rsid w:val="003256CE"/>
    <w:rsid w:val="0032572A"/>
    <w:rsid w:val="003260F8"/>
    <w:rsid w:val="00326C62"/>
    <w:rsid w:val="00326FF5"/>
    <w:rsid w:val="00327093"/>
    <w:rsid w:val="003306C9"/>
    <w:rsid w:val="00330949"/>
    <w:rsid w:val="00331050"/>
    <w:rsid w:val="003331C1"/>
    <w:rsid w:val="00333382"/>
    <w:rsid w:val="0033368B"/>
    <w:rsid w:val="00333F38"/>
    <w:rsid w:val="00334844"/>
    <w:rsid w:val="00335516"/>
    <w:rsid w:val="00336482"/>
    <w:rsid w:val="00336612"/>
    <w:rsid w:val="00336B04"/>
    <w:rsid w:val="00337061"/>
    <w:rsid w:val="00337143"/>
    <w:rsid w:val="00337455"/>
    <w:rsid w:val="00337529"/>
    <w:rsid w:val="00337DD9"/>
    <w:rsid w:val="00337E4F"/>
    <w:rsid w:val="00341636"/>
    <w:rsid w:val="00341F04"/>
    <w:rsid w:val="003424AE"/>
    <w:rsid w:val="0034256C"/>
    <w:rsid w:val="003435A9"/>
    <w:rsid w:val="0034462B"/>
    <w:rsid w:val="00344873"/>
    <w:rsid w:val="003449C9"/>
    <w:rsid w:val="00346B7E"/>
    <w:rsid w:val="00347192"/>
    <w:rsid w:val="0034748F"/>
    <w:rsid w:val="003476F1"/>
    <w:rsid w:val="0035094A"/>
    <w:rsid w:val="00351429"/>
    <w:rsid w:val="0035242B"/>
    <w:rsid w:val="00353259"/>
    <w:rsid w:val="003543D3"/>
    <w:rsid w:val="003547A8"/>
    <w:rsid w:val="00354CCF"/>
    <w:rsid w:val="00355224"/>
    <w:rsid w:val="00355983"/>
    <w:rsid w:val="00355F45"/>
    <w:rsid w:val="00356C24"/>
    <w:rsid w:val="00357B74"/>
    <w:rsid w:val="00357B95"/>
    <w:rsid w:val="003610D5"/>
    <w:rsid w:val="00362B16"/>
    <w:rsid w:val="00363B70"/>
    <w:rsid w:val="00364742"/>
    <w:rsid w:val="003647B0"/>
    <w:rsid w:val="003664ED"/>
    <w:rsid w:val="00367793"/>
    <w:rsid w:val="00367B68"/>
    <w:rsid w:val="00371999"/>
    <w:rsid w:val="00373790"/>
    <w:rsid w:val="003742D9"/>
    <w:rsid w:val="00374819"/>
    <w:rsid w:val="0037573F"/>
    <w:rsid w:val="0037601F"/>
    <w:rsid w:val="00376C4F"/>
    <w:rsid w:val="0037784D"/>
    <w:rsid w:val="00381977"/>
    <w:rsid w:val="00381B90"/>
    <w:rsid w:val="003822E3"/>
    <w:rsid w:val="0038491B"/>
    <w:rsid w:val="003860C8"/>
    <w:rsid w:val="00386266"/>
    <w:rsid w:val="003875D3"/>
    <w:rsid w:val="00387999"/>
    <w:rsid w:val="00390840"/>
    <w:rsid w:val="00391411"/>
    <w:rsid w:val="00391888"/>
    <w:rsid w:val="0039402C"/>
    <w:rsid w:val="00394457"/>
    <w:rsid w:val="00394FA9"/>
    <w:rsid w:val="0039504C"/>
    <w:rsid w:val="003951C7"/>
    <w:rsid w:val="00397D67"/>
    <w:rsid w:val="003A06DB"/>
    <w:rsid w:val="003A083D"/>
    <w:rsid w:val="003A0F5C"/>
    <w:rsid w:val="003A1997"/>
    <w:rsid w:val="003A1D6B"/>
    <w:rsid w:val="003A2B77"/>
    <w:rsid w:val="003A35B5"/>
    <w:rsid w:val="003A4EE4"/>
    <w:rsid w:val="003B065E"/>
    <w:rsid w:val="003B0946"/>
    <w:rsid w:val="003B115F"/>
    <w:rsid w:val="003B176A"/>
    <w:rsid w:val="003B19D2"/>
    <w:rsid w:val="003B1C33"/>
    <w:rsid w:val="003B1E40"/>
    <w:rsid w:val="003B22E6"/>
    <w:rsid w:val="003B2F65"/>
    <w:rsid w:val="003B4039"/>
    <w:rsid w:val="003B47C1"/>
    <w:rsid w:val="003B534E"/>
    <w:rsid w:val="003B5AD6"/>
    <w:rsid w:val="003B6862"/>
    <w:rsid w:val="003B7102"/>
    <w:rsid w:val="003B7FC2"/>
    <w:rsid w:val="003C0A2D"/>
    <w:rsid w:val="003C10DE"/>
    <w:rsid w:val="003C130C"/>
    <w:rsid w:val="003C2949"/>
    <w:rsid w:val="003C2AAC"/>
    <w:rsid w:val="003C3525"/>
    <w:rsid w:val="003C39B3"/>
    <w:rsid w:val="003C3A47"/>
    <w:rsid w:val="003C3C06"/>
    <w:rsid w:val="003C430A"/>
    <w:rsid w:val="003C473F"/>
    <w:rsid w:val="003C4E90"/>
    <w:rsid w:val="003C58AC"/>
    <w:rsid w:val="003C64ED"/>
    <w:rsid w:val="003D08F1"/>
    <w:rsid w:val="003D1F86"/>
    <w:rsid w:val="003D20E4"/>
    <w:rsid w:val="003D5927"/>
    <w:rsid w:val="003D70C3"/>
    <w:rsid w:val="003D7FCB"/>
    <w:rsid w:val="003E02AE"/>
    <w:rsid w:val="003E0F51"/>
    <w:rsid w:val="003E1127"/>
    <w:rsid w:val="003E1AD2"/>
    <w:rsid w:val="003E2F49"/>
    <w:rsid w:val="003E322C"/>
    <w:rsid w:val="003E37F9"/>
    <w:rsid w:val="003E3868"/>
    <w:rsid w:val="003E48ED"/>
    <w:rsid w:val="003E661D"/>
    <w:rsid w:val="003E6759"/>
    <w:rsid w:val="003E724E"/>
    <w:rsid w:val="003E7B31"/>
    <w:rsid w:val="003E7B84"/>
    <w:rsid w:val="003F06C8"/>
    <w:rsid w:val="003F126B"/>
    <w:rsid w:val="003F1515"/>
    <w:rsid w:val="003F2642"/>
    <w:rsid w:val="003F2B18"/>
    <w:rsid w:val="003F6172"/>
    <w:rsid w:val="0040031A"/>
    <w:rsid w:val="004003B1"/>
    <w:rsid w:val="00400C1D"/>
    <w:rsid w:val="00402430"/>
    <w:rsid w:val="0040308E"/>
    <w:rsid w:val="00403C70"/>
    <w:rsid w:val="004051A1"/>
    <w:rsid w:val="00405CF7"/>
    <w:rsid w:val="00405F13"/>
    <w:rsid w:val="00406B15"/>
    <w:rsid w:val="004104D9"/>
    <w:rsid w:val="004108BF"/>
    <w:rsid w:val="00410EA0"/>
    <w:rsid w:val="004121A9"/>
    <w:rsid w:val="004122EF"/>
    <w:rsid w:val="004139F8"/>
    <w:rsid w:val="00414073"/>
    <w:rsid w:val="0041442A"/>
    <w:rsid w:val="00414F19"/>
    <w:rsid w:val="00416392"/>
    <w:rsid w:val="00416F77"/>
    <w:rsid w:val="00417457"/>
    <w:rsid w:val="004178CB"/>
    <w:rsid w:val="00420848"/>
    <w:rsid w:val="00422004"/>
    <w:rsid w:val="0042221D"/>
    <w:rsid w:val="00422F68"/>
    <w:rsid w:val="00423562"/>
    <w:rsid w:val="00423658"/>
    <w:rsid w:val="004246D3"/>
    <w:rsid w:val="00424EB7"/>
    <w:rsid w:val="0042594A"/>
    <w:rsid w:val="004262FC"/>
    <w:rsid w:val="004270E5"/>
    <w:rsid w:val="004274F2"/>
    <w:rsid w:val="00427D05"/>
    <w:rsid w:val="004302FE"/>
    <w:rsid w:val="0043048A"/>
    <w:rsid w:val="004306EC"/>
    <w:rsid w:val="004314DD"/>
    <w:rsid w:val="00431FAF"/>
    <w:rsid w:val="00432611"/>
    <w:rsid w:val="00432975"/>
    <w:rsid w:val="00432A01"/>
    <w:rsid w:val="00432E9B"/>
    <w:rsid w:val="00432FB9"/>
    <w:rsid w:val="004333EE"/>
    <w:rsid w:val="004337B7"/>
    <w:rsid w:val="004363AF"/>
    <w:rsid w:val="00436AFA"/>
    <w:rsid w:val="00437862"/>
    <w:rsid w:val="00440214"/>
    <w:rsid w:val="00440E7C"/>
    <w:rsid w:val="00441B60"/>
    <w:rsid w:val="00441EA6"/>
    <w:rsid w:val="00442CB5"/>
    <w:rsid w:val="00443B12"/>
    <w:rsid w:val="00444175"/>
    <w:rsid w:val="0044515C"/>
    <w:rsid w:val="00447966"/>
    <w:rsid w:val="0045047F"/>
    <w:rsid w:val="004505AA"/>
    <w:rsid w:val="00451FB4"/>
    <w:rsid w:val="00452D1B"/>
    <w:rsid w:val="0045338B"/>
    <w:rsid w:val="004535E8"/>
    <w:rsid w:val="00454028"/>
    <w:rsid w:val="00454090"/>
    <w:rsid w:val="00455718"/>
    <w:rsid w:val="004561B9"/>
    <w:rsid w:val="0045658F"/>
    <w:rsid w:val="00457545"/>
    <w:rsid w:val="00457738"/>
    <w:rsid w:val="004603B6"/>
    <w:rsid w:val="004625AE"/>
    <w:rsid w:val="00462A1B"/>
    <w:rsid w:val="004651B7"/>
    <w:rsid w:val="004651F6"/>
    <w:rsid w:val="0046776A"/>
    <w:rsid w:val="00467F92"/>
    <w:rsid w:val="00470B76"/>
    <w:rsid w:val="00470BC3"/>
    <w:rsid w:val="00472E2B"/>
    <w:rsid w:val="00472E3C"/>
    <w:rsid w:val="00473DF8"/>
    <w:rsid w:val="00474350"/>
    <w:rsid w:val="00475D9C"/>
    <w:rsid w:val="00476021"/>
    <w:rsid w:val="00476687"/>
    <w:rsid w:val="00476728"/>
    <w:rsid w:val="0047703A"/>
    <w:rsid w:val="00477BFF"/>
    <w:rsid w:val="00477E56"/>
    <w:rsid w:val="00480961"/>
    <w:rsid w:val="004825CB"/>
    <w:rsid w:val="00482F76"/>
    <w:rsid w:val="00483856"/>
    <w:rsid w:val="00484BEC"/>
    <w:rsid w:val="00485044"/>
    <w:rsid w:val="00485067"/>
    <w:rsid w:val="0048517F"/>
    <w:rsid w:val="00485ABA"/>
    <w:rsid w:val="004864E4"/>
    <w:rsid w:val="0048685B"/>
    <w:rsid w:val="00486A12"/>
    <w:rsid w:val="00487900"/>
    <w:rsid w:val="0049113A"/>
    <w:rsid w:val="00491A48"/>
    <w:rsid w:val="00492938"/>
    <w:rsid w:val="00494BB5"/>
    <w:rsid w:val="00495CC1"/>
    <w:rsid w:val="00495F85"/>
    <w:rsid w:val="00496337"/>
    <w:rsid w:val="0049637D"/>
    <w:rsid w:val="00496518"/>
    <w:rsid w:val="00496562"/>
    <w:rsid w:val="00497AF7"/>
    <w:rsid w:val="004A00D5"/>
    <w:rsid w:val="004A1AF6"/>
    <w:rsid w:val="004A1EA7"/>
    <w:rsid w:val="004A2113"/>
    <w:rsid w:val="004A581C"/>
    <w:rsid w:val="004A5985"/>
    <w:rsid w:val="004A6BD9"/>
    <w:rsid w:val="004A7636"/>
    <w:rsid w:val="004B0EA3"/>
    <w:rsid w:val="004B12AF"/>
    <w:rsid w:val="004B1F2A"/>
    <w:rsid w:val="004B2552"/>
    <w:rsid w:val="004B2E08"/>
    <w:rsid w:val="004B4F30"/>
    <w:rsid w:val="004B60F6"/>
    <w:rsid w:val="004B66D3"/>
    <w:rsid w:val="004B72F4"/>
    <w:rsid w:val="004B7A43"/>
    <w:rsid w:val="004B7B21"/>
    <w:rsid w:val="004C00B2"/>
    <w:rsid w:val="004C0753"/>
    <w:rsid w:val="004C0C75"/>
    <w:rsid w:val="004C30C0"/>
    <w:rsid w:val="004C4AF5"/>
    <w:rsid w:val="004C600B"/>
    <w:rsid w:val="004C64B0"/>
    <w:rsid w:val="004C684D"/>
    <w:rsid w:val="004C7209"/>
    <w:rsid w:val="004C757F"/>
    <w:rsid w:val="004C78AA"/>
    <w:rsid w:val="004D07FA"/>
    <w:rsid w:val="004D0B23"/>
    <w:rsid w:val="004D0C15"/>
    <w:rsid w:val="004D1085"/>
    <w:rsid w:val="004D10A0"/>
    <w:rsid w:val="004D1243"/>
    <w:rsid w:val="004D1B97"/>
    <w:rsid w:val="004D1ED8"/>
    <w:rsid w:val="004D2203"/>
    <w:rsid w:val="004D2B25"/>
    <w:rsid w:val="004D2F04"/>
    <w:rsid w:val="004D39CC"/>
    <w:rsid w:val="004D5248"/>
    <w:rsid w:val="004D696E"/>
    <w:rsid w:val="004D7389"/>
    <w:rsid w:val="004D7738"/>
    <w:rsid w:val="004E0D9F"/>
    <w:rsid w:val="004E0DB3"/>
    <w:rsid w:val="004E16F1"/>
    <w:rsid w:val="004E233B"/>
    <w:rsid w:val="004E2647"/>
    <w:rsid w:val="004E3336"/>
    <w:rsid w:val="004E3AC2"/>
    <w:rsid w:val="004E3BB8"/>
    <w:rsid w:val="004E3BE4"/>
    <w:rsid w:val="004E3CD0"/>
    <w:rsid w:val="004E4E87"/>
    <w:rsid w:val="004E689F"/>
    <w:rsid w:val="004E6B50"/>
    <w:rsid w:val="004E6BF3"/>
    <w:rsid w:val="004E6C69"/>
    <w:rsid w:val="004E6D16"/>
    <w:rsid w:val="004F0C66"/>
    <w:rsid w:val="004F0D41"/>
    <w:rsid w:val="004F0D5E"/>
    <w:rsid w:val="004F1A76"/>
    <w:rsid w:val="004F2D55"/>
    <w:rsid w:val="004F3599"/>
    <w:rsid w:val="004F44F8"/>
    <w:rsid w:val="004F463B"/>
    <w:rsid w:val="004F4DD3"/>
    <w:rsid w:val="004F56DA"/>
    <w:rsid w:val="004F6175"/>
    <w:rsid w:val="004F6709"/>
    <w:rsid w:val="004F7F0F"/>
    <w:rsid w:val="0050164F"/>
    <w:rsid w:val="00502DFA"/>
    <w:rsid w:val="0050623E"/>
    <w:rsid w:val="0050758B"/>
    <w:rsid w:val="00507A10"/>
    <w:rsid w:val="00510776"/>
    <w:rsid w:val="005116DB"/>
    <w:rsid w:val="00511929"/>
    <w:rsid w:val="005119D2"/>
    <w:rsid w:val="00512A23"/>
    <w:rsid w:val="00512D00"/>
    <w:rsid w:val="00514786"/>
    <w:rsid w:val="005148E2"/>
    <w:rsid w:val="005150F5"/>
    <w:rsid w:val="0051549B"/>
    <w:rsid w:val="00516FE1"/>
    <w:rsid w:val="00521EFC"/>
    <w:rsid w:val="005233A5"/>
    <w:rsid w:val="00524744"/>
    <w:rsid w:val="005256AE"/>
    <w:rsid w:val="00526485"/>
    <w:rsid w:val="005266DD"/>
    <w:rsid w:val="005269D7"/>
    <w:rsid w:val="00526CD0"/>
    <w:rsid w:val="0052762E"/>
    <w:rsid w:val="005277C4"/>
    <w:rsid w:val="00527BA6"/>
    <w:rsid w:val="0053010A"/>
    <w:rsid w:val="00530A05"/>
    <w:rsid w:val="00531DE2"/>
    <w:rsid w:val="00532018"/>
    <w:rsid w:val="00532484"/>
    <w:rsid w:val="0053310F"/>
    <w:rsid w:val="005334AF"/>
    <w:rsid w:val="00533E92"/>
    <w:rsid w:val="00535D2B"/>
    <w:rsid w:val="00536AA8"/>
    <w:rsid w:val="00536B0E"/>
    <w:rsid w:val="005404D9"/>
    <w:rsid w:val="005422AA"/>
    <w:rsid w:val="0054373D"/>
    <w:rsid w:val="005439F0"/>
    <w:rsid w:val="0054412D"/>
    <w:rsid w:val="005461BB"/>
    <w:rsid w:val="005467AA"/>
    <w:rsid w:val="005478E8"/>
    <w:rsid w:val="00547D59"/>
    <w:rsid w:val="00547E1F"/>
    <w:rsid w:val="0055148B"/>
    <w:rsid w:val="0055266E"/>
    <w:rsid w:val="00553AA3"/>
    <w:rsid w:val="005540C6"/>
    <w:rsid w:val="00555CFF"/>
    <w:rsid w:val="00555DCA"/>
    <w:rsid w:val="00556377"/>
    <w:rsid w:val="00556DEB"/>
    <w:rsid w:val="005571E6"/>
    <w:rsid w:val="00562B4F"/>
    <w:rsid w:val="00562E30"/>
    <w:rsid w:val="00563AA2"/>
    <w:rsid w:val="0056441E"/>
    <w:rsid w:val="00564EC8"/>
    <w:rsid w:val="00565608"/>
    <w:rsid w:val="0056569C"/>
    <w:rsid w:val="00565E26"/>
    <w:rsid w:val="00566932"/>
    <w:rsid w:val="005707FA"/>
    <w:rsid w:val="00570AC3"/>
    <w:rsid w:val="00570AD6"/>
    <w:rsid w:val="00571BAC"/>
    <w:rsid w:val="00572116"/>
    <w:rsid w:val="00572940"/>
    <w:rsid w:val="00572D6A"/>
    <w:rsid w:val="00573B75"/>
    <w:rsid w:val="00573D5C"/>
    <w:rsid w:val="00573F06"/>
    <w:rsid w:val="00574589"/>
    <w:rsid w:val="00574E1B"/>
    <w:rsid w:val="00575F92"/>
    <w:rsid w:val="00576107"/>
    <w:rsid w:val="005765DD"/>
    <w:rsid w:val="00577028"/>
    <w:rsid w:val="005808D5"/>
    <w:rsid w:val="00580A08"/>
    <w:rsid w:val="005811E8"/>
    <w:rsid w:val="00582E51"/>
    <w:rsid w:val="00584BA0"/>
    <w:rsid w:val="005852C4"/>
    <w:rsid w:val="00585DF7"/>
    <w:rsid w:val="00586434"/>
    <w:rsid w:val="00586658"/>
    <w:rsid w:val="00586A43"/>
    <w:rsid w:val="00586D95"/>
    <w:rsid w:val="00586E42"/>
    <w:rsid w:val="0058714E"/>
    <w:rsid w:val="00587872"/>
    <w:rsid w:val="00587FF7"/>
    <w:rsid w:val="00590929"/>
    <w:rsid w:val="0059162A"/>
    <w:rsid w:val="005916C1"/>
    <w:rsid w:val="00591BAB"/>
    <w:rsid w:val="005923A8"/>
    <w:rsid w:val="00592707"/>
    <w:rsid w:val="0059317F"/>
    <w:rsid w:val="0059357A"/>
    <w:rsid w:val="00593D37"/>
    <w:rsid w:val="00593E61"/>
    <w:rsid w:val="00594137"/>
    <w:rsid w:val="00594465"/>
    <w:rsid w:val="00596964"/>
    <w:rsid w:val="00596E57"/>
    <w:rsid w:val="00597D3B"/>
    <w:rsid w:val="005A11B0"/>
    <w:rsid w:val="005A1F05"/>
    <w:rsid w:val="005A3EBA"/>
    <w:rsid w:val="005A48FC"/>
    <w:rsid w:val="005A6784"/>
    <w:rsid w:val="005A6CD6"/>
    <w:rsid w:val="005A7482"/>
    <w:rsid w:val="005B23F3"/>
    <w:rsid w:val="005B2415"/>
    <w:rsid w:val="005B25C1"/>
    <w:rsid w:val="005B2B0B"/>
    <w:rsid w:val="005B3299"/>
    <w:rsid w:val="005B3847"/>
    <w:rsid w:val="005B3F9E"/>
    <w:rsid w:val="005B60B5"/>
    <w:rsid w:val="005B6D09"/>
    <w:rsid w:val="005C07D0"/>
    <w:rsid w:val="005C2BDF"/>
    <w:rsid w:val="005C36CA"/>
    <w:rsid w:val="005C40D4"/>
    <w:rsid w:val="005C4EDF"/>
    <w:rsid w:val="005C53CD"/>
    <w:rsid w:val="005C5767"/>
    <w:rsid w:val="005C5B4E"/>
    <w:rsid w:val="005C5D3D"/>
    <w:rsid w:val="005C5ED8"/>
    <w:rsid w:val="005C6488"/>
    <w:rsid w:val="005C7A50"/>
    <w:rsid w:val="005C7B6D"/>
    <w:rsid w:val="005C7FCC"/>
    <w:rsid w:val="005D0987"/>
    <w:rsid w:val="005D0FD5"/>
    <w:rsid w:val="005D1437"/>
    <w:rsid w:val="005D1A60"/>
    <w:rsid w:val="005D1E27"/>
    <w:rsid w:val="005D2824"/>
    <w:rsid w:val="005D3286"/>
    <w:rsid w:val="005D335A"/>
    <w:rsid w:val="005D3580"/>
    <w:rsid w:val="005D5A10"/>
    <w:rsid w:val="005D5D87"/>
    <w:rsid w:val="005D64D0"/>
    <w:rsid w:val="005D6B5A"/>
    <w:rsid w:val="005D7EE5"/>
    <w:rsid w:val="005E0030"/>
    <w:rsid w:val="005E02EA"/>
    <w:rsid w:val="005E08FE"/>
    <w:rsid w:val="005E16CD"/>
    <w:rsid w:val="005E2F04"/>
    <w:rsid w:val="005E3B6A"/>
    <w:rsid w:val="005E442B"/>
    <w:rsid w:val="005E52E7"/>
    <w:rsid w:val="005E6436"/>
    <w:rsid w:val="005E75B8"/>
    <w:rsid w:val="005E7A93"/>
    <w:rsid w:val="005F0E5A"/>
    <w:rsid w:val="005F1813"/>
    <w:rsid w:val="005F2149"/>
    <w:rsid w:val="005F2366"/>
    <w:rsid w:val="005F27BA"/>
    <w:rsid w:val="005F3604"/>
    <w:rsid w:val="005F4414"/>
    <w:rsid w:val="005F4479"/>
    <w:rsid w:val="005F4C4F"/>
    <w:rsid w:val="005F4D3B"/>
    <w:rsid w:val="005F4F9C"/>
    <w:rsid w:val="005F5D06"/>
    <w:rsid w:val="005F7037"/>
    <w:rsid w:val="005F7725"/>
    <w:rsid w:val="005F7740"/>
    <w:rsid w:val="006000B7"/>
    <w:rsid w:val="00600593"/>
    <w:rsid w:val="006013B4"/>
    <w:rsid w:val="006016A5"/>
    <w:rsid w:val="006025C8"/>
    <w:rsid w:val="00603129"/>
    <w:rsid w:val="00603AC9"/>
    <w:rsid w:val="00606C14"/>
    <w:rsid w:val="006115C0"/>
    <w:rsid w:val="006119FC"/>
    <w:rsid w:val="00612FFB"/>
    <w:rsid w:val="00613C63"/>
    <w:rsid w:val="00613D37"/>
    <w:rsid w:val="006160B0"/>
    <w:rsid w:val="006168E4"/>
    <w:rsid w:val="006200F0"/>
    <w:rsid w:val="00620638"/>
    <w:rsid w:val="00621081"/>
    <w:rsid w:val="0062224D"/>
    <w:rsid w:val="00622ADB"/>
    <w:rsid w:val="00623868"/>
    <w:rsid w:val="00623E21"/>
    <w:rsid w:val="00624090"/>
    <w:rsid w:val="00624195"/>
    <w:rsid w:val="00624589"/>
    <w:rsid w:val="00624DC0"/>
    <w:rsid w:val="00624E81"/>
    <w:rsid w:val="00625342"/>
    <w:rsid w:val="00625B82"/>
    <w:rsid w:val="00625E5B"/>
    <w:rsid w:val="00625E87"/>
    <w:rsid w:val="00626821"/>
    <w:rsid w:val="00630379"/>
    <w:rsid w:val="00630695"/>
    <w:rsid w:val="00630C07"/>
    <w:rsid w:val="00631DB9"/>
    <w:rsid w:val="00633669"/>
    <w:rsid w:val="00633ABC"/>
    <w:rsid w:val="006346EB"/>
    <w:rsid w:val="0063504A"/>
    <w:rsid w:val="00635946"/>
    <w:rsid w:val="00637142"/>
    <w:rsid w:val="006402AB"/>
    <w:rsid w:val="00640D30"/>
    <w:rsid w:val="00640EFF"/>
    <w:rsid w:val="00641C8D"/>
    <w:rsid w:val="006422FA"/>
    <w:rsid w:val="006432C1"/>
    <w:rsid w:val="0064506E"/>
    <w:rsid w:val="0064557C"/>
    <w:rsid w:val="00645EE7"/>
    <w:rsid w:val="006508ED"/>
    <w:rsid w:val="006513D3"/>
    <w:rsid w:val="006516FC"/>
    <w:rsid w:val="006520DE"/>
    <w:rsid w:val="0065232C"/>
    <w:rsid w:val="006527E8"/>
    <w:rsid w:val="00653D31"/>
    <w:rsid w:val="0065432E"/>
    <w:rsid w:val="00654885"/>
    <w:rsid w:val="00654D0B"/>
    <w:rsid w:val="00655D0F"/>
    <w:rsid w:val="0065679A"/>
    <w:rsid w:val="00661C52"/>
    <w:rsid w:val="00662384"/>
    <w:rsid w:val="00662AA5"/>
    <w:rsid w:val="00662D8C"/>
    <w:rsid w:val="00662FE4"/>
    <w:rsid w:val="00663811"/>
    <w:rsid w:val="00663C76"/>
    <w:rsid w:val="006648F0"/>
    <w:rsid w:val="00666CCA"/>
    <w:rsid w:val="006672DD"/>
    <w:rsid w:val="006702AB"/>
    <w:rsid w:val="00671737"/>
    <w:rsid w:val="00671DD1"/>
    <w:rsid w:val="0067389D"/>
    <w:rsid w:val="00673B7F"/>
    <w:rsid w:val="00673D69"/>
    <w:rsid w:val="00674DD9"/>
    <w:rsid w:val="00675C24"/>
    <w:rsid w:val="006768C0"/>
    <w:rsid w:val="00676AC0"/>
    <w:rsid w:val="00677259"/>
    <w:rsid w:val="006803C8"/>
    <w:rsid w:val="00680C3E"/>
    <w:rsid w:val="006811C4"/>
    <w:rsid w:val="00681634"/>
    <w:rsid w:val="00681E70"/>
    <w:rsid w:val="00682155"/>
    <w:rsid w:val="0068277D"/>
    <w:rsid w:val="00682845"/>
    <w:rsid w:val="00682AF8"/>
    <w:rsid w:val="006839BF"/>
    <w:rsid w:val="006857F2"/>
    <w:rsid w:val="00685FFB"/>
    <w:rsid w:val="00686500"/>
    <w:rsid w:val="00686E6C"/>
    <w:rsid w:val="00691399"/>
    <w:rsid w:val="006914C8"/>
    <w:rsid w:val="00691FCE"/>
    <w:rsid w:val="00692437"/>
    <w:rsid w:val="0069413E"/>
    <w:rsid w:val="006946D5"/>
    <w:rsid w:val="00694DA6"/>
    <w:rsid w:val="006950E3"/>
    <w:rsid w:val="0069540B"/>
    <w:rsid w:val="00696D60"/>
    <w:rsid w:val="006A0909"/>
    <w:rsid w:val="006A1BB8"/>
    <w:rsid w:val="006A2679"/>
    <w:rsid w:val="006A26AA"/>
    <w:rsid w:val="006A2E65"/>
    <w:rsid w:val="006A3A5D"/>
    <w:rsid w:val="006A62AC"/>
    <w:rsid w:val="006A68E0"/>
    <w:rsid w:val="006A7682"/>
    <w:rsid w:val="006A79F7"/>
    <w:rsid w:val="006A7A21"/>
    <w:rsid w:val="006B0036"/>
    <w:rsid w:val="006B0ABE"/>
    <w:rsid w:val="006B3300"/>
    <w:rsid w:val="006B4D24"/>
    <w:rsid w:val="006B51D2"/>
    <w:rsid w:val="006B5804"/>
    <w:rsid w:val="006B59CA"/>
    <w:rsid w:val="006B6EAC"/>
    <w:rsid w:val="006B7E71"/>
    <w:rsid w:val="006C0F41"/>
    <w:rsid w:val="006C2324"/>
    <w:rsid w:val="006C2E8C"/>
    <w:rsid w:val="006C417C"/>
    <w:rsid w:val="006C47C4"/>
    <w:rsid w:val="006C56D5"/>
    <w:rsid w:val="006C6334"/>
    <w:rsid w:val="006C6431"/>
    <w:rsid w:val="006C6485"/>
    <w:rsid w:val="006C6CB9"/>
    <w:rsid w:val="006C6D1D"/>
    <w:rsid w:val="006C7795"/>
    <w:rsid w:val="006C7BA4"/>
    <w:rsid w:val="006D0BC5"/>
    <w:rsid w:val="006D0EAC"/>
    <w:rsid w:val="006D1E58"/>
    <w:rsid w:val="006D2C0A"/>
    <w:rsid w:val="006D3810"/>
    <w:rsid w:val="006D4798"/>
    <w:rsid w:val="006D5113"/>
    <w:rsid w:val="006D7866"/>
    <w:rsid w:val="006D7DC3"/>
    <w:rsid w:val="006E10AD"/>
    <w:rsid w:val="006E23B4"/>
    <w:rsid w:val="006E27CA"/>
    <w:rsid w:val="006E2E93"/>
    <w:rsid w:val="006E3A68"/>
    <w:rsid w:val="006E4D68"/>
    <w:rsid w:val="006E7422"/>
    <w:rsid w:val="006F09E9"/>
    <w:rsid w:val="006F1B97"/>
    <w:rsid w:val="006F1D2A"/>
    <w:rsid w:val="006F2C13"/>
    <w:rsid w:val="006F338E"/>
    <w:rsid w:val="006F3E9A"/>
    <w:rsid w:val="006F4906"/>
    <w:rsid w:val="006F4D46"/>
    <w:rsid w:val="006F5002"/>
    <w:rsid w:val="006F5133"/>
    <w:rsid w:val="006F6587"/>
    <w:rsid w:val="00700424"/>
    <w:rsid w:val="007006C0"/>
    <w:rsid w:val="00701A90"/>
    <w:rsid w:val="00702345"/>
    <w:rsid w:val="007027AB"/>
    <w:rsid w:val="007030AB"/>
    <w:rsid w:val="00703205"/>
    <w:rsid w:val="00703494"/>
    <w:rsid w:val="007034BC"/>
    <w:rsid w:val="0070474C"/>
    <w:rsid w:val="00704821"/>
    <w:rsid w:val="00704A4E"/>
    <w:rsid w:val="00704AA8"/>
    <w:rsid w:val="007076BA"/>
    <w:rsid w:val="00707CF6"/>
    <w:rsid w:val="0071182F"/>
    <w:rsid w:val="00711E38"/>
    <w:rsid w:val="00711F64"/>
    <w:rsid w:val="007149E0"/>
    <w:rsid w:val="00716C56"/>
    <w:rsid w:val="0071722A"/>
    <w:rsid w:val="007178C9"/>
    <w:rsid w:val="00717B22"/>
    <w:rsid w:val="00720424"/>
    <w:rsid w:val="00720EA2"/>
    <w:rsid w:val="00721A06"/>
    <w:rsid w:val="007220A5"/>
    <w:rsid w:val="0072237D"/>
    <w:rsid w:val="007227CA"/>
    <w:rsid w:val="0072366A"/>
    <w:rsid w:val="00724831"/>
    <w:rsid w:val="0072517C"/>
    <w:rsid w:val="00725610"/>
    <w:rsid w:val="00726003"/>
    <w:rsid w:val="00726142"/>
    <w:rsid w:val="007261A9"/>
    <w:rsid w:val="007278C1"/>
    <w:rsid w:val="00727ABE"/>
    <w:rsid w:val="00727EDC"/>
    <w:rsid w:val="00732A5B"/>
    <w:rsid w:val="007341A2"/>
    <w:rsid w:val="007348A7"/>
    <w:rsid w:val="0073703A"/>
    <w:rsid w:val="00737467"/>
    <w:rsid w:val="007403A9"/>
    <w:rsid w:val="00740EE0"/>
    <w:rsid w:val="00741DF6"/>
    <w:rsid w:val="007428B2"/>
    <w:rsid w:val="0074378D"/>
    <w:rsid w:val="007452E7"/>
    <w:rsid w:val="007456DC"/>
    <w:rsid w:val="00746475"/>
    <w:rsid w:val="00747687"/>
    <w:rsid w:val="00747B02"/>
    <w:rsid w:val="00747D0C"/>
    <w:rsid w:val="007502DF"/>
    <w:rsid w:val="00750C6D"/>
    <w:rsid w:val="0075271F"/>
    <w:rsid w:val="00753581"/>
    <w:rsid w:val="00753806"/>
    <w:rsid w:val="007546E4"/>
    <w:rsid w:val="00755F90"/>
    <w:rsid w:val="007572F7"/>
    <w:rsid w:val="00757690"/>
    <w:rsid w:val="00757C53"/>
    <w:rsid w:val="00757DE0"/>
    <w:rsid w:val="007608CE"/>
    <w:rsid w:val="00761161"/>
    <w:rsid w:val="007616F5"/>
    <w:rsid w:val="007625BA"/>
    <w:rsid w:val="007629FD"/>
    <w:rsid w:val="00762C0D"/>
    <w:rsid w:val="0076329C"/>
    <w:rsid w:val="00763D74"/>
    <w:rsid w:val="00763F88"/>
    <w:rsid w:val="00764C6C"/>
    <w:rsid w:val="007650DF"/>
    <w:rsid w:val="00765833"/>
    <w:rsid w:val="007658B0"/>
    <w:rsid w:val="00766512"/>
    <w:rsid w:val="00767B7A"/>
    <w:rsid w:val="00767D42"/>
    <w:rsid w:val="007706D5"/>
    <w:rsid w:val="00770853"/>
    <w:rsid w:val="00770945"/>
    <w:rsid w:val="00770CB0"/>
    <w:rsid w:val="00771394"/>
    <w:rsid w:val="00771DE0"/>
    <w:rsid w:val="0077202D"/>
    <w:rsid w:val="00772B5F"/>
    <w:rsid w:val="00772CB4"/>
    <w:rsid w:val="0077385A"/>
    <w:rsid w:val="007758D4"/>
    <w:rsid w:val="007764BB"/>
    <w:rsid w:val="007766DA"/>
    <w:rsid w:val="00777430"/>
    <w:rsid w:val="00777628"/>
    <w:rsid w:val="00780220"/>
    <w:rsid w:val="00780772"/>
    <w:rsid w:val="007825C6"/>
    <w:rsid w:val="00783C77"/>
    <w:rsid w:val="00784CB5"/>
    <w:rsid w:val="00785E88"/>
    <w:rsid w:val="00787A25"/>
    <w:rsid w:val="00790354"/>
    <w:rsid w:val="007907F8"/>
    <w:rsid w:val="007942B0"/>
    <w:rsid w:val="00794521"/>
    <w:rsid w:val="0079483D"/>
    <w:rsid w:val="00794FA6"/>
    <w:rsid w:val="00795CFC"/>
    <w:rsid w:val="00796449"/>
    <w:rsid w:val="00796DFA"/>
    <w:rsid w:val="00796E7B"/>
    <w:rsid w:val="00797F8D"/>
    <w:rsid w:val="007A0605"/>
    <w:rsid w:val="007A06F4"/>
    <w:rsid w:val="007A10C1"/>
    <w:rsid w:val="007A1DBC"/>
    <w:rsid w:val="007A6147"/>
    <w:rsid w:val="007A68AA"/>
    <w:rsid w:val="007A6AB0"/>
    <w:rsid w:val="007B0C78"/>
    <w:rsid w:val="007B0EE8"/>
    <w:rsid w:val="007B121E"/>
    <w:rsid w:val="007B27C0"/>
    <w:rsid w:val="007B3B16"/>
    <w:rsid w:val="007B42CB"/>
    <w:rsid w:val="007B48AD"/>
    <w:rsid w:val="007B4A1A"/>
    <w:rsid w:val="007B4B89"/>
    <w:rsid w:val="007B4C84"/>
    <w:rsid w:val="007B4DE4"/>
    <w:rsid w:val="007B6924"/>
    <w:rsid w:val="007C0301"/>
    <w:rsid w:val="007C132D"/>
    <w:rsid w:val="007C1B29"/>
    <w:rsid w:val="007C3487"/>
    <w:rsid w:val="007C3A74"/>
    <w:rsid w:val="007C4B69"/>
    <w:rsid w:val="007C5C06"/>
    <w:rsid w:val="007C68A1"/>
    <w:rsid w:val="007D0EF4"/>
    <w:rsid w:val="007D1D2E"/>
    <w:rsid w:val="007D6CCA"/>
    <w:rsid w:val="007E1039"/>
    <w:rsid w:val="007E11B5"/>
    <w:rsid w:val="007E29B4"/>
    <w:rsid w:val="007E2BB0"/>
    <w:rsid w:val="007E36CF"/>
    <w:rsid w:val="007E3B3B"/>
    <w:rsid w:val="007E4A90"/>
    <w:rsid w:val="007E4AAD"/>
    <w:rsid w:val="007E4C44"/>
    <w:rsid w:val="007E5427"/>
    <w:rsid w:val="007E61A0"/>
    <w:rsid w:val="007E7200"/>
    <w:rsid w:val="007F0A14"/>
    <w:rsid w:val="007F0D75"/>
    <w:rsid w:val="007F1671"/>
    <w:rsid w:val="007F2FD6"/>
    <w:rsid w:val="007F31B1"/>
    <w:rsid w:val="007F3A6D"/>
    <w:rsid w:val="007F41D5"/>
    <w:rsid w:val="007F4986"/>
    <w:rsid w:val="007F620B"/>
    <w:rsid w:val="007F7DCD"/>
    <w:rsid w:val="007F7FD1"/>
    <w:rsid w:val="00801158"/>
    <w:rsid w:val="0080194C"/>
    <w:rsid w:val="00801F10"/>
    <w:rsid w:val="008048C3"/>
    <w:rsid w:val="0080491E"/>
    <w:rsid w:val="008069D9"/>
    <w:rsid w:val="00806E92"/>
    <w:rsid w:val="00810E3B"/>
    <w:rsid w:val="0081156E"/>
    <w:rsid w:val="00811DD1"/>
    <w:rsid w:val="008129A5"/>
    <w:rsid w:val="008145E5"/>
    <w:rsid w:val="00814CA9"/>
    <w:rsid w:val="0081579A"/>
    <w:rsid w:val="00816BD2"/>
    <w:rsid w:val="00822D8C"/>
    <w:rsid w:val="00823B2C"/>
    <w:rsid w:val="00824E02"/>
    <w:rsid w:val="008261F4"/>
    <w:rsid w:val="00826B59"/>
    <w:rsid w:val="00827E9B"/>
    <w:rsid w:val="0083001D"/>
    <w:rsid w:val="00830F5D"/>
    <w:rsid w:val="00831C73"/>
    <w:rsid w:val="00831D8C"/>
    <w:rsid w:val="0083260D"/>
    <w:rsid w:val="0083327C"/>
    <w:rsid w:val="008337C9"/>
    <w:rsid w:val="00833C30"/>
    <w:rsid w:val="00835CEA"/>
    <w:rsid w:val="00836443"/>
    <w:rsid w:val="00837189"/>
    <w:rsid w:val="00837233"/>
    <w:rsid w:val="00837657"/>
    <w:rsid w:val="00840224"/>
    <w:rsid w:val="00840781"/>
    <w:rsid w:val="00840948"/>
    <w:rsid w:val="008439D8"/>
    <w:rsid w:val="00844319"/>
    <w:rsid w:val="00844CC9"/>
    <w:rsid w:val="008467C7"/>
    <w:rsid w:val="00846F91"/>
    <w:rsid w:val="0085047E"/>
    <w:rsid w:val="00852C65"/>
    <w:rsid w:val="00853035"/>
    <w:rsid w:val="008537EB"/>
    <w:rsid w:val="008543B2"/>
    <w:rsid w:val="00855331"/>
    <w:rsid w:val="00857849"/>
    <w:rsid w:val="00857C0D"/>
    <w:rsid w:val="00860DC7"/>
    <w:rsid w:val="00862A9F"/>
    <w:rsid w:val="0086350D"/>
    <w:rsid w:val="00863BCF"/>
    <w:rsid w:val="00864154"/>
    <w:rsid w:val="00864E84"/>
    <w:rsid w:val="008665E3"/>
    <w:rsid w:val="008669FC"/>
    <w:rsid w:val="0086732B"/>
    <w:rsid w:val="00867A22"/>
    <w:rsid w:val="008703B8"/>
    <w:rsid w:val="0087337C"/>
    <w:rsid w:val="0087453D"/>
    <w:rsid w:val="008747C2"/>
    <w:rsid w:val="00874B2B"/>
    <w:rsid w:val="00874C53"/>
    <w:rsid w:val="00874EEF"/>
    <w:rsid w:val="00875FDF"/>
    <w:rsid w:val="00876E9A"/>
    <w:rsid w:val="0087707D"/>
    <w:rsid w:val="00877B5D"/>
    <w:rsid w:val="00877C54"/>
    <w:rsid w:val="00880274"/>
    <w:rsid w:val="0088107E"/>
    <w:rsid w:val="008821F9"/>
    <w:rsid w:val="008824EE"/>
    <w:rsid w:val="00883207"/>
    <w:rsid w:val="00883343"/>
    <w:rsid w:val="00884206"/>
    <w:rsid w:val="0088502B"/>
    <w:rsid w:val="00885D14"/>
    <w:rsid w:val="00886333"/>
    <w:rsid w:val="00887EDC"/>
    <w:rsid w:val="008900D8"/>
    <w:rsid w:val="00890A01"/>
    <w:rsid w:val="00890FA9"/>
    <w:rsid w:val="008933DD"/>
    <w:rsid w:val="008934B3"/>
    <w:rsid w:val="00894004"/>
    <w:rsid w:val="00894C0C"/>
    <w:rsid w:val="00896107"/>
    <w:rsid w:val="00896262"/>
    <w:rsid w:val="00896ADB"/>
    <w:rsid w:val="008976DD"/>
    <w:rsid w:val="008A03F0"/>
    <w:rsid w:val="008A1AD9"/>
    <w:rsid w:val="008A1B0F"/>
    <w:rsid w:val="008A216C"/>
    <w:rsid w:val="008A353C"/>
    <w:rsid w:val="008A3704"/>
    <w:rsid w:val="008A3F88"/>
    <w:rsid w:val="008A5FFB"/>
    <w:rsid w:val="008A6235"/>
    <w:rsid w:val="008B0703"/>
    <w:rsid w:val="008B1425"/>
    <w:rsid w:val="008B1574"/>
    <w:rsid w:val="008B289F"/>
    <w:rsid w:val="008B2BDE"/>
    <w:rsid w:val="008B3CDF"/>
    <w:rsid w:val="008B4D6A"/>
    <w:rsid w:val="008B56AE"/>
    <w:rsid w:val="008B59D4"/>
    <w:rsid w:val="008B63FF"/>
    <w:rsid w:val="008B65D2"/>
    <w:rsid w:val="008B6BD5"/>
    <w:rsid w:val="008B74E1"/>
    <w:rsid w:val="008C037F"/>
    <w:rsid w:val="008C0395"/>
    <w:rsid w:val="008C0734"/>
    <w:rsid w:val="008C0985"/>
    <w:rsid w:val="008C139F"/>
    <w:rsid w:val="008C2EE1"/>
    <w:rsid w:val="008C3F5C"/>
    <w:rsid w:val="008C43CA"/>
    <w:rsid w:val="008C4A92"/>
    <w:rsid w:val="008C4D17"/>
    <w:rsid w:val="008C5FE9"/>
    <w:rsid w:val="008C73EB"/>
    <w:rsid w:val="008C7CCB"/>
    <w:rsid w:val="008D0B69"/>
    <w:rsid w:val="008D1AA2"/>
    <w:rsid w:val="008D2450"/>
    <w:rsid w:val="008D3B49"/>
    <w:rsid w:val="008D4AB7"/>
    <w:rsid w:val="008D5C06"/>
    <w:rsid w:val="008D7251"/>
    <w:rsid w:val="008D7D4E"/>
    <w:rsid w:val="008E03D3"/>
    <w:rsid w:val="008E053B"/>
    <w:rsid w:val="008E0EB6"/>
    <w:rsid w:val="008E1787"/>
    <w:rsid w:val="008E26A7"/>
    <w:rsid w:val="008E356F"/>
    <w:rsid w:val="008E3D2C"/>
    <w:rsid w:val="008E50B7"/>
    <w:rsid w:val="008E5969"/>
    <w:rsid w:val="008E683E"/>
    <w:rsid w:val="008E694E"/>
    <w:rsid w:val="008E6CB5"/>
    <w:rsid w:val="008E6CFB"/>
    <w:rsid w:val="008E6EB5"/>
    <w:rsid w:val="008F084F"/>
    <w:rsid w:val="008F1687"/>
    <w:rsid w:val="008F18BC"/>
    <w:rsid w:val="008F205E"/>
    <w:rsid w:val="008F22FE"/>
    <w:rsid w:val="008F26DF"/>
    <w:rsid w:val="008F28A7"/>
    <w:rsid w:val="008F4358"/>
    <w:rsid w:val="008F4364"/>
    <w:rsid w:val="008F4A2D"/>
    <w:rsid w:val="008F4B81"/>
    <w:rsid w:val="008F4F7C"/>
    <w:rsid w:val="008F5240"/>
    <w:rsid w:val="008F58C0"/>
    <w:rsid w:val="008F5A17"/>
    <w:rsid w:val="008F649F"/>
    <w:rsid w:val="008F71A2"/>
    <w:rsid w:val="008F7BA1"/>
    <w:rsid w:val="00900293"/>
    <w:rsid w:val="00900C5F"/>
    <w:rsid w:val="00901196"/>
    <w:rsid w:val="00901383"/>
    <w:rsid w:val="00901796"/>
    <w:rsid w:val="00901A0F"/>
    <w:rsid w:val="00902E24"/>
    <w:rsid w:val="009039B2"/>
    <w:rsid w:val="009050AB"/>
    <w:rsid w:val="00905CA0"/>
    <w:rsid w:val="00906E18"/>
    <w:rsid w:val="00907431"/>
    <w:rsid w:val="009105BE"/>
    <w:rsid w:val="009111C6"/>
    <w:rsid w:val="00911AAD"/>
    <w:rsid w:val="00912E8D"/>
    <w:rsid w:val="0091414F"/>
    <w:rsid w:val="009148C0"/>
    <w:rsid w:val="00914905"/>
    <w:rsid w:val="00914A57"/>
    <w:rsid w:val="009150F4"/>
    <w:rsid w:val="009153C0"/>
    <w:rsid w:val="00916EE1"/>
    <w:rsid w:val="00917632"/>
    <w:rsid w:val="00920360"/>
    <w:rsid w:val="009204A1"/>
    <w:rsid w:val="00922360"/>
    <w:rsid w:val="00922D8E"/>
    <w:rsid w:val="00922E0E"/>
    <w:rsid w:val="00923BDE"/>
    <w:rsid w:val="00923EEC"/>
    <w:rsid w:val="0092762B"/>
    <w:rsid w:val="00927669"/>
    <w:rsid w:val="009340B8"/>
    <w:rsid w:val="009348CC"/>
    <w:rsid w:val="00934C3D"/>
    <w:rsid w:val="009351E6"/>
    <w:rsid w:val="0093524F"/>
    <w:rsid w:val="00935DE3"/>
    <w:rsid w:val="009360A0"/>
    <w:rsid w:val="009377B6"/>
    <w:rsid w:val="00940C74"/>
    <w:rsid w:val="009416BC"/>
    <w:rsid w:val="00942EE9"/>
    <w:rsid w:val="00943293"/>
    <w:rsid w:val="00943380"/>
    <w:rsid w:val="0094358E"/>
    <w:rsid w:val="00943A64"/>
    <w:rsid w:val="00944B60"/>
    <w:rsid w:val="0094582F"/>
    <w:rsid w:val="009469AC"/>
    <w:rsid w:val="00946C69"/>
    <w:rsid w:val="0095058D"/>
    <w:rsid w:val="0095066B"/>
    <w:rsid w:val="00950966"/>
    <w:rsid w:val="009518B8"/>
    <w:rsid w:val="00951CB0"/>
    <w:rsid w:val="00956BEC"/>
    <w:rsid w:val="0096181E"/>
    <w:rsid w:val="00961B00"/>
    <w:rsid w:val="009622F1"/>
    <w:rsid w:val="009626DA"/>
    <w:rsid w:val="009628DC"/>
    <w:rsid w:val="009646D7"/>
    <w:rsid w:val="009652C6"/>
    <w:rsid w:val="00965C3D"/>
    <w:rsid w:val="00966032"/>
    <w:rsid w:val="009665DC"/>
    <w:rsid w:val="00966702"/>
    <w:rsid w:val="009702B9"/>
    <w:rsid w:val="009708D5"/>
    <w:rsid w:val="009708EE"/>
    <w:rsid w:val="00970AC7"/>
    <w:rsid w:val="00970BFA"/>
    <w:rsid w:val="00972C44"/>
    <w:rsid w:val="009744FA"/>
    <w:rsid w:val="0097478E"/>
    <w:rsid w:val="00974A02"/>
    <w:rsid w:val="0097530D"/>
    <w:rsid w:val="00980D74"/>
    <w:rsid w:val="00983326"/>
    <w:rsid w:val="0098386A"/>
    <w:rsid w:val="009840B8"/>
    <w:rsid w:val="0098440F"/>
    <w:rsid w:val="00984C92"/>
    <w:rsid w:val="009867B5"/>
    <w:rsid w:val="0098765F"/>
    <w:rsid w:val="00987711"/>
    <w:rsid w:val="009877AE"/>
    <w:rsid w:val="00987880"/>
    <w:rsid w:val="009909BD"/>
    <w:rsid w:val="00990C08"/>
    <w:rsid w:val="009950B2"/>
    <w:rsid w:val="00997DE6"/>
    <w:rsid w:val="00997E37"/>
    <w:rsid w:val="009A05C3"/>
    <w:rsid w:val="009A1AEC"/>
    <w:rsid w:val="009A1D61"/>
    <w:rsid w:val="009A1D8E"/>
    <w:rsid w:val="009A210A"/>
    <w:rsid w:val="009A246B"/>
    <w:rsid w:val="009A2F9F"/>
    <w:rsid w:val="009A3C31"/>
    <w:rsid w:val="009A3FC7"/>
    <w:rsid w:val="009A4FF7"/>
    <w:rsid w:val="009A6EB4"/>
    <w:rsid w:val="009B033B"/>
    <w:rsid w:val="009B0445"/>
    <w:rsid w:val="009B098B"/>
    <w:rsid w:val="009B1096"/>
    <w:rsid w:val="009B1B21"/>
    <w:rsid w:val="009B3383"/>
    <w:rsid w:val="009B3D67"/>
    <w:rsid w:val="009B4223"/>
    <w:rsid w:val="009B4913"/>
    <w:rsid w:val="009B4AEE"/>
    <w:rsid w:val="009B4B8A"/>
    <w:rsid w:val="009B5961"/>
    <w:rsid w:val="009B616E"/>
    <w:rsid w:val="009B6AFD"/>
    <w:rsid w:val="009B73E7"/>
    <w:rsid w:val="009B7E7B"/>
    <w:rsid w:val="009C248E"/>
    <w:rsid w:val="009C26C6"/>
    <w:rsid w:val="009C2A56"/>
    <w:rsid w:val="009C3495"/>
    <w:rsid w:val="009C4368"/>
    <w:rsid w:val="009C501B"/>
    <w:rsid w:val="009C55E3"/>
    <w:rsid w:val="009C6696"/>
    <w:rsid w:val="009D062E"/>
    <w:rsid w:val="009D0AB7"/>
    <w:rsid w:val="009D1D44"/>
    <w:rsid w:val="009D2A8F"/>
    <w:rsid w:val="009D435D"/>
    <w:rsid w:val="009D5370"/>
    <w:rsid w:val="009D549C"/>
    <w:rsid w:val="009D5B85"/>
    <w:rsid w:val="009D66E2"/>
    <w:rsid w:val="009D6A6A"/>
    <w:rsid w:val="009E0BA4"/>
    <w:rsid w:val="009E0C2F"/>
    <w:rsid w:val="009E1BC0"/>
    <w:rsid w:val="009E3260"/>
    <w:rsid w:val="009E33A5"/>
    <w:rsid w:val="009E3900"/>
    <w:rsid w:val="009E3968"/>
    <w:rsid w:val="009E5918"/>
    <w:rsid w:val="009E5F03"/>
    <w:rsid w:val="009E5F5A"/>
    <w:rsid w:val="009E6701"/>
    <w:rsid w:val="009E783B"/>
    <w:rsid w:val="009F1E69"/>
    <w:rsid w:val="009F296E"/>
    <w:rsid w:val="009F29F2"/>
    <w:rsid w:val="009F42FC"/>
    <w:rsid w:val="009F4F36"/>
    <w:rsid w:val="009F5159"/>
    <w:rsid w:val="009F72B1"/>
    <w:rsid w:val="009F72B6"/>
    <w:rsid w:val="009F7935"/>
    <w:rsid w:val="00A006E8"/>
    <w:rsid w:val="00A0077D"/>
    <w:rsid w:val="00A0245F"/>
    <w:rsid w:val="00A036C1"/>
    <w:rsid w:val="00A03A6C"/>
    <w:rsid w:val="00A042A2"/>
    <w:rsid w:val="00A044D3"/>
    <w:rsid w:val="00A0558F"/>
    <w:rsid w:val="00A0568B"/>
    <w:rsid w:val="00A06F19"/>
    <w:rsid w:val="00A07A18"/>
    <w:rsid w:val="00A10CC7"/>
    <w:rsid w:val="00A14144"/>
    <w:rsid w:val="00A14D1F"/>
    <w:rsid w:val="00A16D22"/>
    <w:rsid w:val="00A16FE5"/>
    <w:rsid w:val="00A17071"/>
    <w:rsid w:val="00A17460"/>
    <w:rsid w:val="00A20AED"/>
    <w:rsid w:val="00A22098"/>
    <w:rsid w:val="00A226E2"/>
    <w:rsid w:val="00A2336F"/>
    <w:rsid w:val="00A23A16"/>
    <w:rsid w:val="00A24090"/>
    <w:rsid w:val="00A24E87"/>
    <w:rsid w:val="00A27188"/>
    <w:rsid w:val="00A2751F"/>
    <w:rsid w:val="00A3070D"/>
    <w:rsid w:val="00A30CD9"/>
    <w:rsid w:val="00A30CED"/>
    <w:rsid w:val="00A30D17"/>
    <w:rsid w:val="00A310EB"/>
    <w:rsid w:val="00A31151"/>
    <w:rsid w:val="00A3146F"/>
    <w:rsid w:val="00A3196C"/>
    <w:rsid w:val="00A33B25"/>
    <w:rsid w:val="00A34E72"/>
    <w:rsid w:val="00A40D49"/>
    <w:rsid w:val="00A41268"/>
    <w:rsid w:val="00A4237D"/>
    <w:rsid w:val="00A42E62"/>
    <w:rsid w:val="00A43A74"/>
    <w:rsid w:val="00A43D71"/>
    <w:rsid w:val="00A43EB2"/>
    <w:rsid w:val="00A44FB8"/>
    <w:rsid w:val="00A4515E"/>
    <w:rsid w:val="00A45E34"/>
    <w:rsid w:val="00A460DC"/>
    <w:rsid w:val="00A50A30"/>
    <w:rsid w:val="00A51DDA"/>
    <w:rsid w:val="00A539CA"/>
    <w:rsid w:val="00A5496E"/>
    <w:rsid w:val="00A54F27"/>
    <w:rsid w:val="00A555FA"/>
    <w:rsid w:val="00A5573F"/>
    <w:rsid w:val="00A571E4"/>
    <w:rsid w:val="00A60B5C"/>
    <w:rsid w:val="00A621B7"/>
    <w:rsid w:val="00A621D3"/>
    <w:rsid w:val="00A62820"/>
    <w:rsid w:val="00A62E9D"/>
    <w:rsid w:val="00A62FEE"/>
    <w:rsid w:val="00A63D5E"/>
    <w:rsid w:val="00A65C01"/>
    <w:rsid w:val="00A6623E"/>
    <w:rsid w:val="00A703FB"/>
    <w:rsid w:val="00A7212E"/>
    <w:rsid w:val="00A72622"/>
    <w:rsid w:val="00A72781"/>
    <w:rsid w:val="00A72807"/>
    <w:rsid w:val="00A72AD8"/>
    <w:rsid w:val="00A72D09"/>
    <w:rsid w:val="00A73659"/>
    <w:rsid w:val="00A73E12"/>
    <w:rsid w:val="00A750C8"/>
    <w:rsid w:val="00A76890"/>
    <w:rsid w:val="00A770EB"/>
    <w:rsid w:val="00A80F11"/>
    <w:rsid w:val="00A80F76"/>
    <w:rsid w:val="00A8146D"/>
    <w:rsid w:val="00A83403"/>
    <w:rsid w:val="00A834C5"/>
    <w:rsid w:val="00A84EFD"/>
    <w:rsid w:val="00A8500D"/>
    <w:rsid w:val="00A8528A"/>
    <w:rsid w:val="00A85872"/>
    <w:rsid w:val="00A85934"/>
    <w:rsid w:val="00A863FC"/>
    <w:rsid w:val="00A91F7B"/>
    <w:rsid w:val="00A94231"/>
    <w:rsid w:val="00A9480D"/>
    <w:rsid w:val="00A956D2"/>
    <w:rsid w:val="00A963ED"/>
    <w:rsid w:val="00A96D89"/>
    <w:rsid w:val="00A97391"/>
    <w:rsid w:val="00A97D7A"/>
    <w:rsid w:val="00AA0128"/>
    <w:rsid w:val="00AA1DF0"/>
    <w:rsid w:val="00AA1F4F"/>
    <w:rsid w:val="00AA23A1"/>
    <w:rsid w:val="00AA2677"/>
    <w:rsid w:val="00AA3AEF"/>
    <w:rsid w:val="00AA709C"/>
    <w:rsid w:val="00AB031E"/>
    <w:rsid w:val="00AB0458"/>
    <w:rsid w:val="00AB1864"/>
    <w:rsid w:val="00AB1E14"/>
    <w:rsid w:val="00AB2289"/>
    <w:rsid w:val="00AB23A2"/>
    <w:rsid w:val="00AB276C"/>
    <w:rsid w:val="00AB2BEC"/>
    <w:rsid w:val="00AB2D58"/>
    <w:rsid w:val="00AB3787"/>
    <w:rsid w:val="00AB3E4A"/>
    <w:rsid w:val="00AB4C7F"/>
    <w:rsid w:val="00AB6270"/>
    <w:rsid w:val="00AB63D2"/>
    <w:rsid w:val="00AB6E8A"/>
    <w:rsid w:val="00AB7611"/>
    <w:rsid w:val="00AB7F3B"/>
    <w:rsid w:val="00AC097E"/>
    <w:rsid w:val="00AC0C32"/>
    <w:rsid w:val="00AC0D48"/>
    <w:rsid w:val="00AC12BB"/>
    <w:rsid w:val="00AC1727"/>
    <w:rsid w:val="00AC2D7D"/>
    <w:rsid w:val="00AC2FAA"/>
    <w:rsid w:val="00AC37CC"/>
    <w:rsid w:val="00AC3864"/>
    <w:rsid w:val="00AC3FD9"/>
    <w:rsid w:val="00AC407A"/>
    <w:rsid w:val="00AC436C"/>
    <w:rsid w:val="00AC49B8"/>
    <w:rsid w:val="00AC49E4"/>
    <w:rsid w:val="00AC4F6F"/>
    <w:rsid w:val="00AC57AB"/>
    <w:rsid w:val="00AC64AD"/>
    <w:rsid w:val="00AC78E2"/>
    <w:rsid w:val="00AD0FE7"/>
    <w:rsid w:val="00AD1040"/>
    <w:rsid w:val="00AD3448"/>
    <w:rsid w:val="00AD3D2B"/>
    <w:rsid w:val="00AD4CC9"/>
    <w:rsid w:val="00AD5456"/>
    <w:rsid w:val="00AD54ED"/>
    <w:rsid w:val="00AD5773"/>
    <w:rsid w:val="00AD586D"/>
    <w:rsid w:val="00AD6D0A"/>
    <w:rsid w:val="00AD7720"/>
    <w:rsid w:val="00AD77C1"/>
    <w:rsid w:val="00AD7D82"/>
    <w:rsid w:val="00AE0022"/>
    <w:rsid w:val="00AE1323"/>
    <w:rsid w:val="00AE1919"/>
    <w:rsid w:val="00AE2034"/>
    <w:rsid w:val="00AE228B"/>
    <w:rsid w:val="00AE37B3"/>
    <w:rsid w:val="00AE39F9"/>
    <w:rsid w:val="00AE5128"/>
    <w:rsid w:val="00AE51E3"/>
    <w:rsid w:val="00AE53A8"/>
    <w:rsid w:val="00AE6B4D"/>
    <w:rsid w:val="00AE77B8"/>
    <w:rsid w:val="00AE7E08"/>
    <w:rsid w:val="00AF22DB"/>
    <w:rsid w:val="00AF2978"/>
    <w:rsid w:val="00AF2AFD"/>
    <w:rsid w:val="00AF2CE4"/>
    <w:rsid w:val="00AF2EDD"/>
    <w:rsid w:val="00AF36A6"/>
    <w:rsid w:val="00AF3BF8"/>
    <w:rsid w:val="00AF3F00"/>
    <w:rsid w:val="00AF5284"/>
    <w:rsid w:val="00AF7E65"/>
    <w:rsid w:val="00B0080E"/>
    <w:rsid w:val="00B00E53"/>
    <w:rsid w:val="00B01522"/>
    <w:rsid w:val="00B024BA"/>
    <w:rsid w:val="00B0263E"/>
    <w:rsid w:val="00B02ECD"/>
    <w:rsid w:val="00B03F39"/>
    <w:rsid w:val="00B04243"/>
    <w:rsid w:val="00B04608"/>
    <w:rsid w:val="00B04841"/>
    <w:rsid w:val="00B05E99"/>
    <w:rsid w:val="00B065FC"/>
    <w:rsid w:val="00B06977"/>
    <w:rsid w:val="00B06BD3"/>
    <w:rsid w:val="00B06F92"/>
    <w:rsid w:val="00B071FF"/>
    <w:rsid w:val="00B10C94"/>
    <w:rsid w:val="00B119F7"/>
    <w:rsid w:val="00B12BF4"/>
    <w:rsid w:val="00B12C56"/>
    <w:rsid w:val="00B12E6F"/>
    <w:rsid w:val="00B15DF6"/>
    <w:rsid w:val="00B16D34"/>
    <w:rsid w:val="00B17224"/>
    <w:rsid w:val="00B17FC8"/>
    <w:rsid w:val="00B201C8"/>
    <w:rsid w:val="00B20A15"/>
    <w:rsid w:val="00B22867"/>
    <w:rsid w:val="00B22F4E"/>
    <w:rsid w:val="00B23465"/>
    <w:rsid w:val="00B235D7"/>
    <w:rsid w:val="00B23892"/>
    <w:rsid w:val="00B24AFC"/>
    <w:rsid w:val="00B25C6F"/>
    <w:rsid w:val="00B263FB"/>
    <w:rsid w:val="00B26D17"/>
    <w:rsid w:val="00B26E6F"/>
    <w:rsid w:val="00B271F5"/>
    <w:rsid w:val="00B30332"/>
    <w:rsid w:val="00B311FA"/>
    <w:rsid w:val="00B32155"/>
    <w:rsid w:val="00B3252E"/>
    <w:rsid w:val="00B330D4"/>
    <w:rsid w:val="00B333A6"/>
    <w:rsid w:val="00B33690"/>
    <w:rsid w:val="00B33C3C"/>
    <w:rsid w:val="00B348A6"/>
    <w:rsid w:val="00B34AF1"/>
    <w:rsid w:val="00B363AA"/>
    <w:rsid w:val="00B36A33"/>
    <w:rsid w:val="00B36CB3"/>
    <w:rsid w:val="00B374F5"/>
    <w:rsid w:val="00B40669"/>
    <w:rsid w:val="00B40F6B"/>
    <w:rsid w:val="00B43188"/>
    <w:rsid w:val="00B436C1"/>
    <w:rsid w:val="00B44EBE"/>
    <w:rsid w:val="00B458AC"/>
    <w:rsid w:val="00B45EF5"/>
    <w:rsid w:val="00B46650"/>
    <w:rsid w:val="00B467D8"/>
    <w:rsid w:val="00B46F9F"/>
    <w:rsid w:val="00B47C48"/>
    <w:rsid w:val="00B47D7F"/>
    <w:rsid w:val="00B5136B"/>
    <w:rsid w:val="00B514C7"/>
    <w:rsid w:val="00B51E8B"/>
    <w:rsid w:val="00B5226F"/>
    <w:rsid w:val="00B523A5"/>
    <w:rsid w:val="00B549CD"/>
    <w:rsid w:val="00B54DCF"/>
    <w:rsid w:val="00B557D0"/>
    <w:rsid w:val="00B55D57"/>
    <w:rsid w:val="00B57936"/>
    <w:rsid w:val="00B60924"/>
    <w:rsid w:val="00B61EE8"/>
    <w:rsid w:val="00B63119"/>
    <w:rsid w:val="00B6369C"/>
    <w:rsid w:val="00B6424E"/>
    <w:rsid w:val="00B64DA4"/>
    <w:rsid w:val="00B70B27"/>
    <w:rsid w:val="00B70E9B"/>
    <w:rsid w:val="00B72137"/>
    <w:rsid w:val="00B72F17"/>
    <w:rsid w:val="00B73F8A"/>
    <w:rsid w:val="00B75323"/>
    <w:rsid w:val="00B75CE4"/>
    <w:rsid w:val="00B75D85"/>
    <w:rsid w:val="00B764FF"/>
    <w:rsid w:val="00B77404"/>
    <w:rsid w:val="00B7746E"/>
    <w:rsid w:val="00B77E73"/>
    <w:rsid w:val="00B8000B"/>
    <w:rsid w:val="00B83566"/>
    <w:rsid w:val="00B8448A"/>
    <w:rsid w:val="00B854EF"/>
    <w:rsid w:val="00B87C1B"/>
    <w:rsid w:val="00B90D5D"/>
    <w:rsid w:val="00B91327"/>
    <w:rsid w:val="00B91E73"/>
    <w:rsid w:val="00B92CA2"/>
    <w:rsid w:val="00B92D7D"/>
    <w:rsid w:val="00B93CED"/>
    <w:rsid w:val="00B94864"/>
    <w:rsid w:val="00B96F41"/>
    <w:rsid w:val="00B9710A"/>
    <w:rsid w:val="00B97C41"/>
    <w:rsid w:val="00BA0502"/>
    <w:rsid w:val="00BA1DCC"/>
    <w:rsid w:val="00BA1EB3"/>
    <w:rsid w:val="00BA2AE4"/>
    <w:rsid w:val="00BA2C83"/>
    <w:rsid w:val="00BA3ACA"/>
    <w:rsid w:val="00BA424B"/>
    <w:rsid w:val="00BA4631"/>
    <w:rsid w:val="00BA5B70"/>
    <w:rsid w:val="00BA5F0B"/>
    <w:rsid w:val="00BA6088"/>
    <w:rsid w:val="00BA60AB"/>
    <w:rsid w:val="00BB052D"/>
    <w:rsid w:val="00BB06D0"/>
    <w:rsid w:val="00BB0838"/>
    <w:rsid w:val="00BB0DB7"/>
    <w:rsid w:val="00BB1E54"/>
    <w:rsid w:val="00BB4C02"/>
    <w:rsid w:val="00BB5697"/>
    <w:rsid w:val="00BB5BBE"/>
    <w:rsid w:val="00BB61A2"/>
    <w:rsid w:val="00BB7158"/>
    <w:rsid w:val="00BB79A7"/>
    <w:rsid w:val="00BC1AB5"/>
    <w:rsid w:val="00BC23EF"/>
    <w:rsid w:val="00BC2BE1"/>
    <w:rsid w:val="00BC2D73"/>
    <w:rsid w:val="00BC3D5A"/>
    <w:rsid w:val="00BC3DB5"/>
    <w:rsid w:val="00BC4121"/>
    <w:rsid w:val="00BC48AD"/>
    <w:rsid w:val="00BC4B33"/>
    <w:rsid w:val="00BC6F71"/>
    <w:rsid w:val="00BC7278"/>
    <w:rsid w:val="00BC7994"/>
    <w:rsid w:val="00BC7FBE"/>
    <w:rsid w:val="00BD0B31"/>
    <w:rsid w:val="00BD106C"/>
    <w:rsid w:val="00BD1237"/>
    <w:rsid w:val="00BD263E"/>
    <w:rsid w:val="00BD3077"/>
    <w:rsid w:val="00BD33AB"/>
    <w:rsid w:val="00BD3715"/>
    <w:rsid w:val="00BD3AC3"/>
    <w:rsid w:val="00BD5AFF"/>
    <w:rsid w:val="00BD6AAD"/>
    <w:rsid w:val="00BE1949"/>
    <w:rsid w:val="00BE1F29"/>
    <w:rsid w:val="00BE308D"/>
    <w:rsid w:val="00BE31F0"/>
    <w:rsid w:val="00BE4CB3"/>
    <w:rsid w:val="00BE64C1"/>
    <w:rsid w:val="00BE79F7"/>
    <w:rsid w:val="00BE7D97"/>
    <w:rsid w:val="00BF0218"/>
    <w:rsid w:val="00BF1232"/>
    <w:rsid w:val="00BF2120"/>
    <w:rsid w:val="00BF2349"/>
    <w:rsid w:val="00BF263F"/>
    <w:rsid w:val="00BF287B"/>
    <w:rsid w:val="00BF28C4"/>
    <w:rsid w:val="00BF3463"/>
    <w:rsid w:val="00BF36DE"/>
    <w:rsid w:val="00BF3AE4"/>
    <w:rsid w:val="00BF3E2C"/>
    <w:rsid w:val="00BF41E2"/>
    <w:rsid w:val="00BF68FD"/>
    <w:rsid w:val="00BF7652"/>
    <w:rsid w:val="00C01233"/>
    <w:rsid w:val="00C02093"/>
    <w:rsid w:val="00C03037"/>
    <w:rsid w:val="00C04375"/>
    <w:rsid w:val="00C047F5"/>
    <w:rsid w:val="00C0576A"/>
    <w:rsid w:val="00C05DCD"/>
    <w:rsid w:val="00C0613C"/>
    <w:rsid w:val="00C0627C"/>
    <w:rsid w:val="00C06F67"/>
    <w:rsid w:val="00C06F74"/>
    <w:rsid w:val="00C07B01"/>
    <w:rsid w:val="00C11C32"/>
    <w:rsid w:val="00C13F90"/>
    <w:rsid w:val="00C1518B"/>
    <w:rsid w:val="00C15526"/>
    <w:rsid w:val="00C16AE0"/>
    <w:rsid w:val="00C171AF"/>
    <w:rsid w:val="00C17258"/>
    <w:rsid w:val="00C174EF"/>
    <w:rsid w:val="00C17A35"/>
    <w:rsid w:val="00C20AD4"/>
    <w:rsid w:val="00C222C1"/>
    <w:rsid w:val="00C22BE4"/>
    <w:rsid w:val="00C235FA"/>
    <w:rsid w:val="00C240A5"/>
    <w:rsid w:val="00C240F7"/>
    <w:rsid w:val="00C24401"/>
    <w:rsid w:val="00C246CD"/>
    <w:rsid w:val="00C253D1"/>
    <w:rsid w:val="00C25EA9"/>
    <w:rsid w:val="00C2709A"/>
    <w:rsid w:val="00C312B8"/>
    <w:rsid w:val="00C313B5"/>
    <w:rsid w:val="00C334B6"/>
    <w:rsid w:val="00C3395D"/>
    <w:rsid w:val="00C340B6"/>
    <w:rsid w:val="00C34C4A"/>
    <w:rsid w:val="00C3559F"/>
    <w:rsid w:val="00C35694"/>
    <w:rsid w:val="00C36162"/>
    <w:rsid w:val="00C3702C"/>
    <w:rsid w:val="00C37652"/>
    <w:rsid w:val="00C40BA0"/>
    <w:rsid w:val="00C4154D"/>
    <w:rsid w:val="00C4157C"/>
    <w:rsid w:val="00C41B26"/>
    <w:rsid w:val="00C42209"/>
    <w:rsid w:val="00C42587"/>
    <w:rsid w:val="00C42ABE"/>
    <w:rsid w:val="00C42F54"/>
    <w:rsid w:val="00C4474A"/>
    <w:rsid w:val="00C46290"/>
    <w:rsid w:val="00C47B30"/>
    <w:rsid w:val="00C47E7C"/>
    <w:rsid w:val="00C50318"/>
    <w:rsid w:val="00C50B6C"/>
    <w:rsid w:val="00C52886"/>
    <w:rsid w:val="00C54116"/>
    <w:rsid w:val="00C55AEE"/>
    <w:rsid w:val="00C60454"/>
    <w:rsid w:val="00C61BDB"/>
    <w:rsid w:val="00C62074"/>
    <w:rsid w:val="00C63610"/>
    <w:rsid w:val="00C6391E"/>
    <w:rsid w:val="00C66566"/>
    <w:rsid w:val="00C66D66"/>
    <w:rsid w:val="00C67B1A"/>
    <w:rsid w:val="00C70106"/>
    <w:rsid w:val="00C7037E"/>
    <w:rsid w:val="00C7053B"/>
    <w:rsid w:val="00C7078A"/>
    <w:rsid w:val="00C70C49"/>
    <w:rsid w:val="00C71025"/>
    <w:rsid w:val="00C724E2"/>
    <w:rsid w:val="00C726F8"/>
    <w:rsid w:val="00C72E64"/>
    <w:rsid w:val="00C73D79"/>
    <w:rsid w:val="00C73F74"/>
    <w:rsid w:val="00C756C9"/>
    <w:rsid w:val="00C76BA0"/>
    <w:rsid w:val="00C7702E"/>
    <w:rsid w:val="00C77B00"/>
    <w:rsid w:val="00C77FBA"/>
    <w:rsid w:val="00C8080D"/>
    <w:rsid w:val="00C80DCF"/>
    <w:rsid w:val="00C81EF5"/>
    <w:rsid w:val="00C86BA7"/>
    <w:rsid w:val="00C8714B"/>
    <w:rsid w:val="00C871F2"/>
    <w:rsid w:val="00C90353"/>
    <w:rsid w:val="00C92D4D"/>
    <w:rsid w:val="00C95E6C"/>
    <w:rsid w:val="00C96C70"/>
    <w:rsid w:val="00C9714F"/>
    <w:rsid w:val="00C97F90"/>
    <w:rsid w:val="00CA113B"/>
    <w:rsid w:val="00CA1BB8"/>
    <w:rsid w:val="00CA27CD"/>
    <w:rsid w:val="00CA2966"/>
    <w:rsid w:val="00CA2C1E"/>
    <w:rsid w:val="00CA2FD6"/>
    <w:rsid w:val="00CA3AAF"/>
    <w:rsid w:val="00CA4232"/>
    <w:rsid w:val="00CA4407"/>
    <w:rsid w:val="00CA4EFE"/>
    <w:rsid w:val="00CA5237"/>
    <w:rsid w:val="00CA5E54"/>
    <w:rsid w:val="00CA6AC0"/>
    <w:rsid w:val="00CB0A99"/>
    <w:rsid w:val="00CB1D1E"/>
    <w:rsid w:val="00CB312B"/>
    <w:rsid w:val="00CB3636"/>
    <w:rsid w:val="00CB3E4F"/>
    <w:rsid w:val="00CB7535"/>
    <w:rsid w:val="00CC0A83"/>
    <w:rsid w:val="00CC0DB9"/>
    <w:rsid w:val="00CC197F"/>
    <w:rsid w:val="00CC22AC"/>
    <w:rsid w:val="00CC280A"/>
    <w:rsid w:val="00CC40CF"/>
    <w:rsid w:val="00CC482C"/>
    <w:rsid w:val="00CC51C3"/>
    <w:rsid w:val="00CC61E4"/>
    <w:rsid w:val="00CC65B8"/>
    <w:rsid w:val="00CC6FE7"/>
    <w:rsid w:val="00CD0373"/>
    <w:rsid w:val="00CD092D"/>
    <w:rsid w:val="00CD17C4"/>
    <w:rsid w:val="00CD1C0F"/>
    <w:rsid w:val="00CD1C80"/>
    <w:rsid w:val="00CD2440"/>
    <w:rsid w:val="00CE04B4"/>
    <w:rsid w:val="00CE0FDF"/>
    <w:rsid w:val="00CE1027"/>
    <w:rsid w:val="00CE17DB"/>
    <w:rsid w:val="00CE1ADC"/>
    <w:rsid w:val="00CE1C92"/>
    <w:rsid w:val="00CE2297"/>
    <w:rsid w:val="00CE261E"/>
    <w:rsid w:val="00CE2DF8"/>
    <w:rsid w:val="00CE2E41"/>
    <w:rsid w:val="00CE318C"/>
    <w:rsid w:val="00CE3252"/>
    <w:rsid w:val="00CE3524"/>
    <w:rsid w:val="00CE45A3"/>
    <w:rsid w:val="00CE53AD"/>
    <w:rsid w:val="00CE6ED0"/>
    <w:rsid w:val="00CE7131"/>
    <w:rsid w:val="00CE7469"/>
    <w:rsid w:val="00CF2A9B"/>
    <w:rsid w:val="00CF316F"/>
    <w:rsid w:val="00CF31C2"/>
    <w:rsid w:val="00CF503D"/>
    <w:rsid w:val="00CF5485"/>
    <w:rsid w:val="00CF56D3"/>
    <w:rsid w:val="00CF6127"/>
    <w:rsid w:val="00CF660A"/>
    <w:rsid w:val="00CF688F"/>
    <w:rsid w:val="00CF7826"/>
    <w:rsid w:val="00CF7AF6"/>
    <w:rsid w:val="00D00091"/>
    <w:rsid w:val="00D02D26"/>
    <w:rsid w:val="00D0306E"/>
    <w:rsid w:val="00D0336B"/>
    <w:rsid w:val="00D03F87"/>
    <w:rsid w:val="00D0553E"/>
    <w:rsid w:val="00D05E6B"/>
    <w:rsid w:val="00D06933"/>
    <w:rsid w:val="00D075F4"/>
    <w:rsid w:val="00D07A11"/>
    <w:rsid w:val="00D07D34"/>
    <w:rsid w:val="00D10284"/>
    <w:rsid w:val="00D1150E"/>
    <w:rsid w:val="00D12245"/>
    <w:rsid w:val="00D1237B"/>
    <w:rsid w:val="00D1275E"/>
    <w:rsid w:val="00D127E7"/>
    <w:rsid w:val="00D12ACC"/>
    <w:rsid w:val="00D1540C"/>
    <w:rsid w:val="00D158E1"/>
    <w:rsid w:val="00D16655"/>
    <w:rsid w:val="00D16A26"/>
    <w:rsid w:val="00D1746A"/>
    <w:rsid w:val="00D20879"/>
    <w:rsid w:val="00D216C8"/>
    <w:rsid w:val="00D2350E"/>
    <w:rsid w:val="00D23964"/>
    <w:rsid w:val="00D23F44"/>
    <w:rsid w:val="00D2450B"/>
    <w:rsid w:val="00D24BAE"/>
    <w:rsid w:val="00D2561A"/>
    <w:rsid w:val="00D26006"/>
    <w:rsid w:val="00D2646D"/>
    <w:rsid w:val="00D264CD"/>
    <w:rsid w:val="00D26EDD"/>
    <w:rsid w:val="00D26F46"/>
    <w:rsid w:val="00D27E40"/>
    <w:rsid w:val="00D313C8"/>
    <w:rsid w:val="00D32AE0"/>
    <w:rsid w:val="00D352DD"/>
    <w:rsid w:val="00D35A34"/>
    <w:rsid w:val="00D35EC7"/>
    <w:rsid w:val="00D35FD1"/>
    <w:rsid w:val="00D37FB5"/>
    <w:rsid w:val="00D4036A"/>
    <w:rsid w:val="00D42789"/>
    <w:rsid w:val="00D4357B"/>
    <w:rsid w:val="00D43CA1"/>
    <w:rsid w:val="00D4414F"/>
    <w:rsid w:val="00D44295"/>
    <w:rsid w:val="00D445DD"/>
    <w:rsid w:val="00D45EFA"/>
    <w:rsid w:val="00D47633"/>
    <w:rsid w:val="00D52063"/>
    <w:rsid w:val="00D52397"/>
    <w:rsid w:val="00D524FB"/>
    <w:rsid w:val="00D52853"/>
    <w:rsid w:val="00D52A27"/>
    <w:rsid w:val="00D52A33"/>
    <w:rsid w:val="00D52D30"/>
    <w:rsid w:val="00D533E4"/>
    <w:rsid w:val="00D53E2E"/>
    <w:rsid w:val="00D54AA6"/>
    <w:rsid w:val="00D5526D"/>
    <w:rsid w:val="00D57D33"/>
    <w:rsid w:val="00D60C3B"/>
    <w:rsid w:val="00D62AE1"/>
    <w:rsid w:val="00D6313A"/>
    <w:rsid w:val="00D636A7"/>
    <w:rsid w:val="00D63A24"/>
    <w:rsid w:val="00D63E30"/>
    <w:rsid w:val="00D64450"/>
    <w:rsid w:val="00D65AE4"/>
    <w:rsid w:val="00D65D06"/>
    <w:rsid w:val="00D66C06"/>
    <w:rsid w:val="00D66D74"/>
    <w:rsid w:val="00D66E5B"/>
    <w:rsid w:val="00D67568"/>
    <w:rsid w:val="00D704E5"/>
    <w:rsid w:val="00D70A59"/>
    <w:rsid w:val="00D70AF4"/>
    <w:rsid w:val="00D710B5"/>
    <w:rsid w:val="00D710D6"/>
    <w:rsid w:val="00D717F7"/>
    <w:rsid w:val="00D7252B"/>
    <w:rsid w:val="00D736D4"/>
    <w:rsid w:val="00D745A5"/>
    <w:rsid w:val="00D76444"/>
    <w:rsid w:val="00D76B84"/>
    <w:rsid w:val="00D80892"/>
    <w:rsid w:val="00D811E5"/>
    <w:rsid w:val="00D81A85"/>
    <w:rsid w:val="00D81B69"/>
    <w:rsid w:val="00D82B09"/>
    <w:rsid w:val="00D82ECD"/>
    <w:rsid w:val="00D82F06"/>
    <w:rsid w:val="00D83D21"/>
    <w:rsid w:val="00D84E97"/>
    <w:rsid w:val="00D867AB"/>
    <w:rsid w:val="00D87764"/>
    <w:rsid w:val="00D878C8"/>
    <w:rsid w:val="00D87CD1"/>
    <w:rsid w:val="00D90030"/>
    <w:rsid w:val="00D901AE"/>
    <w:rsid w:val="00D90E20"/>
    <w:rsid w:val="00D9335F"/>
    <w:rsid w:val="00D94DBB"/>
    <w:rsid w:val="00D9612F"/>
    <w:rsid w:val="00D974A4"/>
    <w:rsid w:val="00D977D7"/>
    <w:rsid w:val="00D9795F"/>
    <w:rsid w:val="00DA053D"/>
    <w:rsid w:val="00DA0545"/>
    <w:rsid w:val="00DA1BC8"/>
    <w:rsid w:val="00DA31B6"/>
    <w:rsid w:val="00DA3A1E"/>
    <w:rsid w:val="00DA3B89"/>
    <w:rsid w:val="00DA3D14"/>
    <w:rsid w:val="00DA5E23"/>
    <w:rsid w:val="00DA5F5A"/>
    <w:rsid w:val="00DA6D88"/>
    <w:rsid w:val="00DA7884"/>
    <w:rsid w:val="00DA7FF1"/>
    <w:rsid w:val="00DB04F4"/>
    <w:rsid w:val="00DB16E0"/>
    <w:rsid w:val="00DB2EA3"/>
    <w:rsid w:val="00DB40EC"/>
    <w:rsid w:val="00DB4FE3"/>
    <w:rsid w:val="00DB5E89"/>
    <w:rsid w:val="00DB6390"/>
    <w:rsid w:val="00DB6714"/>
    <w:rsid w:val="00DB798F"/>
    <w:rsid w:val="00DB7ACD"/>
    <w:rsid w:val="00DC08B6"/>
    <w:rsid w:val="00DC1B2B"/>
    <w:rsid w:val="00DC23F3"/>
    <w:rsid w:val="00DC3C92"/>
    <w:rsid w:val="00DC4493"/>
    <w:rsid w:val="00DC6F44"/>
    <w:rsid w:val="00DC7BF8"/>
    <w:rsid w:val="00DC7EFB"/>
    <w:rsid w:val="00DD0394"/>
    <w:rsid w:val="00DD0627"/>
    <w:rsid w:val="00DD0B0F"/>
    <w:rsid w:val="00DD1C19"/>
    <w:rsid w:val="00DD2086"/>
    <w:rsid w:val="00DD27F8"/>
    <w:rsid w:val="00DD2E08"/>
    <w:rsid w:val="00DD350C"/>
    <w:rsid w:val="00DD37B8"/>
    <w:rsid w:val="00DD3D68"/>
    <w:rsid w:val="00DD474D"/>
    <w:rsid w:val="00DD4FE2"/>
    <w:rsid w:val="00DD668C"/>
    <w:rsid w:val="00DD683B"/>
    <w:rsid w:val="00DD689E"/>
    <w:rsid w:val="00DD7932"/>
    <w:rsid w:val="00DD7FC5"/>
    <w:rsid w:val="00DE02CE"/>
    <w:rsid w:val="00DE0576"/>
    <w:rsid w:val="00DE05E6"/>
    <w:rsid w:val="00DE0848"/>
    <w:rsid w:val="00DE1B50"/>
    <w:rsid w:val="00DE24CC"/>
    <w:rsid w:val="00DE630E"/>
    <w:rsid w:val="00DE63CF"/>
    <w:rsid w:val="00DE7537"/>
    <w:rsid w:val="00DE7F46"/>
    <w:rsid w:val="00DF0833"/>
    <w:rsid w:val="00DF0993"/>
    <w:rsid w:val="00DF0C15"/>
    <w:rsid w:val="00DF1963"/>
    <w:rsid w:val="00DF2955"/>
    <w:rsid w:val="00DF2AC4"/>
    <w:rsid w:val="00DF313B"/>
    <w:rsid w:val="00DF3643"/>
    <w:rsid w:val="00DF396F"/>
    <w:rsid w:val="00DF47D4"/>
    <w:rsid w:val="00DF4C3D"/>
    <w:rsid w:val="00DF55DA"/>
    <w:rsid w:val="00DF58C9"/>
    <w:rsid w:val="00DF5D9B"/>
    <w:rsid w:val="00DF6909"/>
    <w:rsid w:val="00E00849"/>
    <w:rsid w:val="00E031F1"/>
    <w:rsid w:val="00E0336F"/>
    <w:rsid w:val="00E03471"/>
    <w:rsid w:val="00E03926"/>
    <w:rsid w:val="00E0430C"/>
    <w:rsid w:val="00E04EBF"/>
    <w:rsid w:val="00E05DC2"/>
    <w:rsid w:val="00E07CD4"/>
    <w:rsid w:val="00E1038D"/>
    <w:rsid w:val="00E11287"/>
    <w:rsid w:val="00E12698"/>
    <w:rsid w:val="00E12D75"/>
    <w:rsid w:val="00E134DE"/>
    <w:rsid w:val="00E13FD3"/>
    <w:rsid w:val="00E141B6"/>
    <w:rsid w:val="00E1727B"/>
    <w:rsid w:val="00E200C1"/>
    <w:rsid w:val="00E20556"/>
    <w:rsid w:val="00E205E8"/>
    <w:rsid w:val="00E20A9E"/>
    <w:rsid w:val="00E212A3"/>
    <w:rsid w:val="00E2385C"/>
    <w:rsid w:val="00E23E09"/>
    <w:rsid w:val="00E27C46"/>
    <w:rsid w:val="00E308A8"/>
    <w:rsid w:val="00E30BE6"/>
    <w:rsid w:val="00E32C89"/>
    <w:rsid w:val="00E33178"/>
    <w:rsid w:val="00E33695"/>
    <w:rsid w:val="00E33954"/>
    <w:rsid w:val="00E342AA"/>
    <w:rsid w:val="00E342DD"/>
    <w:rsid w:val="00E356AE"/>
    <w:rsid w:val="00E36520"/>
    <w:rsid w:val="00E37120"/>
    <w:rsid w:val="00E37DAC"/>
    <w:rsid w:val="00E40701"/>
    <w:rsid w:val="00E40E94"/>
    <w:rsid w:val="00E42F1B"/>
    <w:rsid w:val="00E44ED2"/>
    <w:rsid w:val="00E4669A"/>
    <w:rsid w:val="00E46F5D"/>
    <w:rsid w:val="00E47432"/>
    <w:rsid w:val="00E4752F"/>
    <w:rsid w:val="00E47C6B"/>
    <w:rsid w:val="00E47D30"/>
    <w:rsid w:val="00E502EF"/>
    <w:rsid w:val="00E5156D"/>
    <w:rsid w:val="00E5248D"/>
    <w:rsid w:val="00E52828"/>
    <w:rsid w:val="00E52A2C"/>
    <w:rsid w:val="00E52DE4"/>
    <w:rsid w:val="00E54B3C"/>
    <w:rsid w:val="00E56A19"/>
    <w:rsid w:val="00E6113A"/>
    <w:rsid w:val="00E6177E"/>
    <w:rsid w:val="00E61E19"/>
    <w:rsid w:val="00E62D86"/>
    <w:rsid w:val="00E644C6"/>
    <w:rsid w:val="00E652E0"/>
    <w:rsid w:val="00E659B5"/>
    <w:rsid w:val="00E65A0E"/>
    <w:rsid w:val="00E65F96"/>
    <w:rsid w:val="00E665AD"/>
    <w:rsid w:val="00E6681A"/>
    <w:rsid w:val="00E678B6"/>
    <w:rsid w:val="00E71CB8"/>
    <w:rsid w:val="00E743A6"/>
    <w:rsid w:val="00E744A8"/>
    <w:rsid w:val="00E74D50"/>
    <w:rsid w:val="00E76EC1"/>
    <w:rsid w:val="00E77A61"/>
    <w:rsid w:val="00E8041F"/>
    <w:rsid w:val="00E80CCB"/>
    <w:rsid w:val="00E81CB7"/>
    <w:rsid w:val="00E82162"/>
    <w:rsid w:val="00E8234F"/>
    <w:rsid w:val="00E8242F"/>
    <w:rsid w:val="00E82756"/>
    <w:rsid w:val="00E836FF"/>
    <w:rsid w:val="00E837DA"/>
    <w:rsid w:val="00E86111"/>
    <w:rsid w:val="00E86691"/>
    <w:rsid w:val="00E870EA"/>
    <w:rsid w:val="00E872DE"/>
    <w:rsid w:val="00E87BD7"/>
    <w:rsid w:val="00E903B8"/>
    <w:rsid w:val="00E90ADD"/>
    <w:rsid w:val="00E91065"/>
    <w:rsid w:val="00E91871"/>
    <w:rsid w:val="00E91928"/>
    <w:rsid w:val="00E91938"/>
    <w:rsid w:val="00E92CE0"/>
    <w:rsid w:val="00E93E3D"/>
    <w:rsid w:val="00E94E15"/>
    <w:rsid w:val="00E9631F"/>
    <w:rsid w:val="00E969ED"/>
    <w:rsid w:val="00E97962"/>
    <w:rsid w:val="00E979C4"/>
    <w:rsid w:val="00EA1731"/>
    <w:rsid w:val="00EA1C25"/>
    <w:rsid w:val="00EA1DEF"/>
    <w:rsid w:val="00EA1FD5"/>
    <w:rsid w:val="00EA25F8"/>
    <w:rsid w:val="00EA2B0C"/>
    <w:rsid w:val="00EA2C29"/>
    <w:rsid w:val="00EA3011"/>
    <w:rsid w:val="00EA386B"/>
    <w:rsid w:val="00EA38E5"/>
    <w:rsid w:val="00EA3F3B"/>
    <w:rsid w:val="00EA66D3"/>
    <w:rsid w:val="00EA6793"/>
    <w:rsid w:val="00EA7427"/>
    <w:rsid w:val="00EA7C17"/>
    <w:rsid w:val="00EA7C43"/>
    <w:rsid w:val="00EB0AC7"/>
    <w:rsid w:val="00EB0DB7"/>
    <w:rsid w:val="00EB162D"/>
    <w:rsid w:val="00EB2699"/>
    <w:rsid w:val="00EB43B4"/>
    <w:rsid w:val="00EB574A"/>
    <w:rsid w:val="00EB5FA8"/>
    <w:rsid w:val="00EB69E6"/>
    <w:rsid w:val="00EB6FF3"/>
    <w:rsid w:val="00EC11E4"/>
    <w:rsid w:val="00EC12B4"/>
    <w:rsid w:val="00EC152D"/>
    <w:rsid w:val="00EC19BD"/>
    <w:rsid w:val="00EC36AD"/>
    <w:rsid w:val="00EC3EBF"/>
    <w:rsid w:val="00EC5641"/>
    <w:rsid w:val="00EC5EF2"/>
    <w:rsid w:val="00EC63AA"/>
    <w:rsid w:val="00EC6B57"/>
    <w:rsid w:val="00EC7052"/>
    <w:rsid w:val="00EC753B"/>
    <w:rsid w:val="00EC7A14"/>
    <w:rsid w:val="00ED0F47"/>
    <w:rsid w:val="00ED17E6"/>
    <w:rsid w:val="00ED1C30"/>
    <w:rsid w:val="00ED23B0"/>
    <w:rsid w:val="00ED3CD4"/>
    <w:rsid w:val="00ED6876"/>
    <w:rsid w:val="00ED78A9"/>
    <w:rsid w:val="00EE1444"/>
    <w:rsid w:val="00EE2DD0"/>
    <w:rsid w:val="00EE30DB"/>
    <w:rsid w:val="00EE3533"/>
    <w:rsid w:val="00EE3C01"/>
    <w:rsid w:val="00EE422F"/>
    <w:rsid w:val="00EE4973"/>
    <w:rsid w:val="00EE4A34"/>
    <w:rsid w:val="00EE58F2"/>
    <w:rsid w:val="00EE59F6"/>
    <w:rsid w:val="00EE5BC5"/>
    <w:rsid w:val="00EE7523"/>
    <w:rsid w:val="00EE7745"/>
    <w:rsid w:val="00EE7820"/>
    <w:rsid w:val="00EE7E55"/>
    <w:rsid w:val="00EE7FE6"/>
    <w:rsid w:val="00EF240F"/>
    <w:rsid w:val="00EF2679"/>
    <w:rsid w:val="00EF2DFD"/>
    <w:rsid w:val="00EF4182"/>
    <w:rsid w:val="00EF4503"/>
    <w:rsid w:val="00EF660D"/>
    <w:rsid w:val="00EF763B"/>
    <w:rsid w:val="00EF7B52"/>
    <w:rsid w:val="00EF7E25"/>
    <w:rsid w:val="00EF7F05"/>
    <w:rsid w:val="00F005C8"/>
    <w:rsid w:val="00F00E61"/>
    <w:rsid w:val="00F017FF"/>
    <w:rsid w:val="00F01866"/>
    <w:rsid w:val="00F02561"/>
    <w:rsid w:val="00F02FEC"/>
    <w:rsid w:val="00F03119"/>
    <w:rsid w:val="00F03279"/>
    <w:rsid w:val="00F03800"/>
    <w:rsid w:val="00F044AE"/>
    <w:rsid w:val="00F0779B"/>
    <w:rsid w:val="00F079C8"/>
    <w:rsid w:val="00F07A1E"/>
    <w:rsid w:val="00F1011D"/>
    <w:rsid w:val="00F1023B"/>
    <w:rsid w:val="00F104E9"/>
    <w:rsid w:val="00F11862"/>
    <w:rsid w:val="00F11DE9"/>
    <w:rsid w:val="00F12521"/>
    <w:rsid w:val="00F126AA"/>
    <w:rsid w:val="00F13B99"/>
    <w:rsid w:val="00F13C25"/>
    <w:rsid w:val="00F1553F"/>
    <w:rsid w:val="00F168AD"/>
    <w:rsid w:val="00F16ED4"/>
    <w:rsid w:val="00F173B1"/>
    <w:rsid w:val="00F17E4A"/>
    <w:rsid w:val="00F2047B"/>
    <w:rsid w:val="00F20D59"/>
    <w:rsid w:val="00F213C4"/>
    <w:rsid w:val="00F22346"/>
    <w:rsid w:val="00F228DA"/>
    <w:rsid w:val="00F23269"/>
    <w:rsid w:val="00F23337"/>
    <w:rsid w:val="00F2521C"/>
    <w:rsid w:val="00F25DF6"/>
    <w:rsid w:val="00F26D33"/>
    <w:rsid w:val="00F26E11"/>
    <w:rsid w:val="00F27A3D"/>
    <w:rsid w:val="00F27BFA"/>
    <w:rsid w:val="00F313D8"/>
    <w:rsid w:val="00F31A0F"/>
    <w:rsid w:val="00F31CA8"/>
    <w:rsid w:val="00F33603"/>
    <w:rsid w:val="00F33A2F"/>
    <w:rsid w:val="00F33C22"/>
    <w:rsid w:val="00F35172"/>
    <w:rsid w:val="00F3567D"/>
    <w:rsid w:val="00F364F4"/>
    <w:rsid w:val="00F37097"/>
    <w:rsid w:val="00F41021"/>
    <w:rsid w:val="00F41656"/>
    <w:rsid w:val="00F416F5"/>
    <w:rsid w:val="00F42E98"/>
    <w:rsid w:val="00F42EC3"/>
    <w:rsid w:val="00F431A2"/>
    <w:rsid w:val="00F43869"/>
    <w:rsid w:val="00F4481A"/>
    <w:rsid w:val="00F4510E"/>
    <w:rsid w:val="00F459A6"/>
    <w:rsid w:val="00F4621C"/>
    <w:rsid w:val="00F4687B"/>
    <w:rsid w:val="00F46B90"/>
    <w:rsid w:val="00F51EF2"/>
    <w:rsid w:val="00F53CD4"/>
    <w:rsid w:val="00F54357"/>
    <w:rsid w:val="00F54814"/>
    <w:rsid w:val="00F55841"/>
    <w:rsid w:val="00F612C1"/>
    <w:rsid w:val="00F61674"/>
    <w:rsid w:val="00F61A63"/>
    <w:rsid w:val="00F62BC0"/>
    <w:rsid w:val="00F63050"/>
    <w:rsid w:val="00F64896"/>
    <w:rsid w:val="00F67F76"/>
    <w:rsid w:val="00F70F18"/>
    <w:rsid w:val="00F70F4B"/>
    <w:rsid w:val="00F715C4"/>
    <w:rsid w:val="00F734BE"/>
    <w:rsid w:val="00F73517"/>
    <w:rsid w:val="00F7402C"/>
    <w:rsid w:val="00F7405C"/>
    <w:rsid w:val="00F743AE"/>
    <w:rsid w:val="00F76B01"/>
    <w:rsid w:val="00F778D6"/>
    <w:rsid w:val="00F77CB9"/>
    <w:rsid w:val="00F809D5"/>
    <w:rsid w:val="00F80F79"/>
    <w:rsid w:val="00F834E2"/>
    <w:rsid w:val="00F83D7D"/>
    <w:rsid w:val="00F845B7"/>
    <w:rsid w:val="00F848E0"/>
    <w:rsid w:val="00F849FA"/>
    <w:rsid w:val="00F85273"/>
    <w:rsid w:val="00F85C44"/>
    <w:rsid w:val="00F9067F"/>
    <w:rsid w:val="00F91823"/>
    <w:rsid w:val="00F91D3D"/>
    <w:rsid w:val="00F91DF5"/>
    <w:rsid w:val="00F92425"/>
    <w:rsid w:val="00F92B59"/>
    <w:rsid w:val="00F93305"/>
    <w:rsid w:val="00F9359E"/>
    <w:rsid w:val="00F95171"/>
    <w:rsid w:val="00F952DD"/>
    <w:rsid w:val="00F9668F"/>
    <w:rsid w:val="00F96E12"/>
    <w:rsid w:val="00F97899"/>
    <w:rsid w:val="00F97F3E"/>
    <w:rsid w:val="00FA0E5A"/>
    <w:rsid w:val="00FA1349"/>
    <w:rsid w:val="00FA2C9A"/>
    <w:rsid w:val="00FA32C7"/>
    <w:rsid w:val="00FA5EB6"/>
    <w:rsid w:val="00FA632B"/>
    <w:rsid w:val="00FA654A"/>
    <w:rsid w:val="00FA6817"/>
    <w:rsid w:val="00FA6C38"/>
    <w:rsid w:val="00FB1929"/>
    <w:rsid w:val="00FB2340"/>
    <w:rsid w:val="00FB2502"/>
    <w:rsid w:val="00FB3038"/>
    <w:rsid w:val="00FB35A7"/>
    <w:rsid w:val="00FB45CB"/>
    <w:rsid w:val="00FB489A"/>
    <w:rsid w:val="00FB52F8"/>
    <w:rsid w:val="00FB56C7"/>
    <w:rsid w:val="00FB6888"/>
    <w:rsid w:val="00FB79BC"/>
    <w:rsid w:val="00FB7F14"/>
    <w:rsid w:val="00FC138C"/>
    <w:rsid w:val="00FC18B4"/>
    <w:rsid w:val="00FC1FDC"/>
    <w:rsid w:val="00FC2526"/>
    <w:rsid w:val="00FC2886"/>
    <w:rsid w:val="00FC3FA4"/>
    <w:rsid w:val="00FC4630"/>
    <w:rsid w:val="00FC588E"/>
    <w:rsid w:val="00FC66BE"/>
    <w:rsid w:val="00FC7275"/>
    <w:rsid w:val="00FC7543"/>
    <w:rsid w:val="00FC7D97"/>
    <w:rsid w:val="00FD023D"/>
    <w:rsid w:val="00FD0380"/>
    <w:rsid w:val="00FD0C4C"/>
    <w:rsid w:val="00FD0CA7"/>
    <w:rsid w:val="00FD1E84"/>
    <w:rsid w:val="00FD2EF9"/>
    <w:rsid w:val="00FD2EFE"/>
    <w:rsid w:val="00FD3FA5"/>
    <w:rsid w:val="00FD4DB7"/>
    <w:rsid w:val="00FD5D9F"/>
    <w:rsid w:val="00FD6085"/>
    <w:rsid w:val="00FD6DFD"/>
    <w:rsid w:val="00FD7812"/>
    <w:rsid w:val="00FD7EE2"/>
    <w:rsid w:val="00FE0B77"/>
    <w:rsid w:val="00FE22D4"/>
    <w:rsid w:val="00FE2884"/>
    <w:rsid w:val="00FE2C50"/>
    <w:rsid w:val="00FE2D7E"/>
    <w:rsid w:val="00FE35F3"/>
    <w:rsid w:val="00FE3D83"/>
    <w:rsid w:val="00FE4C75"/>
    <w:rsid w:val="00FE5518"/>
    <w:rsid w:val="00FE7173"/>
    <w:rsid w:val="00FE7CA9"/>
    <w:rsid w:val="00FF01B4"/>
    <w:rsid w:val="00FF0388"/>
    <w:rsid w:val="00FF170A"/>
    <w:rsid w:val="00FF1E62"/>
    <w:rsid w:val="00FF39A6"/>
    <w:rsid w:val="00FF3CEA"/>
    <w:rsid w:val="00FF4FF8"/>
    <w:rsid w:val="00FF53D3"/>
    <w:rsid w:val="00FF55F7"/>
    <w:rsid w:val="00FF62DB"/>
    <w:rsid w:val="00FF7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758CFA"/>
  <w15:docId w15:val="{63BCEEF7-9E27-4A51-8475-9C1AE6FF8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5DF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7766DA"/>
    <w:pPr>
      <w:keepNext/>
      <w:numPr>
        <w:numId w:val="2"/>
      </w:numPr>
      <w:jc w:val="center"/>
      <w:outlineLvl w:val="0"/>
    </w:pPr>
    <w:rPr>
      <w:sz w:val="22"/>
      <w:u w:val="single"/>
    </w:rPr>
  </w:style>
  <w:style w:type="paragraph" w:styleId="2">
    <w:name w:val="heading 2"/>
    <w:basedOn w:val="a"/>
    <w:next w:val="a"/>
    <w:link w:val="20"/>
    <w:unhideWhenUsed/>
    <w:qFormat/>
    <w:rsid w:val="007766DA"/>
    <w:pPr>
      <w:keepNext/>
      <w:numPr>
        <w:ilvl w:val="1"/>
        <w:numId w:val="2"/>
      </w:numPr>
      <w:jc w:val="center"/>
      <w:outlineLvl w:val="1"/>
    </w:pPr>
    <w:rPr>
      <w:i/>
      <w:sz w:val="2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96337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96337"/>
  </w:style>
  <w:style w:type="character" w:customStyle="1" w:styleId="a5">
    <w:name w:val="Текст примечания Знак"/>
    <w:basedOn w:val="a0"/>
    <w:link w:val="a4"/>
    <w:uiPriority w:val="99"/>
    <w:semiHidden/>
    <w:rsid w:val="0049633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49633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633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7766DA"/>
    <w:rPr>
      <w:rFonts w:ascii="Times New Roman" w:eastAsia="Times New Roman" w:hAnsi="Times New Roman" w:cs="Times New Roman"/>
      <w:szCs w:val="20"/>
      <w:u w:val="single"/>
      <w:lang w:eastAsia="ar-SA"/>
    </w:rPr>
  </w:style>
  <w:style w:type="character" w:customStyle="1" w:styleId="20">
    <w:name w:val="Заголовок 2 Знак"/>
    <w:basedOn w:val="a0"/>
    <w:link w:val="2"/>
    <w:rsid w:val="007766DA"/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customStyle="1" w:styleId="11">
    <w:name w:val="Текст1"/>
    <w:basedOn w:val="a"/>
    <w:rsid w:val="007766DA"/>
    <w:rPr>
      <w:rFonts w:ascii="Courier New" w:hAnsi="Courier New"/>
    </w:rPr>
  </w:style>
  <w:style w:type="paragraph" w:customStyle="1" w:styleId="31">
    <w:name w:val="Основной текст 31"/>
    <w:basedOn w:val="a"/>
    <w:rsid w:val="007766DA"/>
    <w:pPr>
      <w:jc w:val="both"/>
    </w:pPr>
    <w:rPr>
      <w:sz w:val="22"/>
    </w:rPr>
  </w:style>
  <w:style w:type="paragraph" w:customStyle="1" w:styleId="21">
    <w:name w:val="Основной текст 21"/>
    <w:basedOn w:val="a"/>
    <w:rsid w:val="007766DA"/>
    <w:rPr>
      <w:sz w:val="24"/>
    </w:rPr>
  </w:style>
  <w:style w:type="paragraph" w:styleId="a8">
    <w:name w:val="header"/>
    <w:basedOn w:val="a"/>
    <w:link w:val="a9"/>
    <w:uiPriority w:val="99"/>
    <w:unhideWhenUsed/>
    <w:rsid w:val="007766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766D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footer"/>
    <w:basedOn w:val="a"/>
    <w:link w:val="ab"/>
    <w:uiPriority w:val="99"/>
    <w:unhideWhenUsed/>
    <w:rsid w:val="007766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766DA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c">
    <w:name w:val="Table Grid"/>
    <w:basedOn w:val="a1"/>
    <w:uiPriority w:val="59"/>
    <w:rsid w:val="00B63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B436C1"/>
    <w:pPr>
      <w:ind w:left="720"/>
      <w:contextualSpacing/>
    </w:pPr>
  </w:style>
  <w:style w:type="paragraph" w:customStyle="1" w:styleId="Noeeu1">
    <w:name w:val="Noeeu1"/>
    <w:basedOn w:val="a"/>
    <w:rsid w:val="00987711"/>
    <w:pPr>
      <w:suppressAutoHyphens w:val="0"/>
      <w:ind w:firstLine="709"/>
      <w:jc w:val="both"/>
    </w:pPr>
    <w:rPr>
      <w:rFonts w:ascii="Peterburg" w:hAnsi="Peterburg"/>
      <w:sz w:val="24"/>
      <w:szCs w:val="24"/>
      <w:lang w:eastAsia="ru-RU"/>
    </w:rPr>
  </w:style>
  <w:style w:type="paragraph" w:customStyle="1" w:styleId="210">
    <w:name w:val="Основной текст с отступом 21"/>
    <w:basedOn w:val="a"/>
    <w:rsid w:val="001F6F6E"/>
    <w:pPr>
      <w:ind w:firstLine="709"/>
      <w:jc w:val="both"/>
    </w:pPr>
    <w:rPr>
      <w:sz w:val="25"/>
    </w:rPr>
  </w:style>
  <w:style w:type="character" w:customStyle="1" w:styleId="22">
    <w:name w:val="Основной текст (2)_"/>
    <w:basedOn w:val="a0"/>
    <w:link w:val="211"/>
    <w:uiPriority w:val="99"/>
    <w:locked/>
    <w:rsid w:val="00220300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211">
    <w:name w:val="Основной текст (2)1"/>
    <w:basedOn w:val="a"/>
    <w:link w:val="22"/>
    <w:uiPriority w:val="99"/>
    <w:rsid w:val="00220300"/>
    <w:pPr>
      <w:widowControl w:val="0"/>
      <w:shd w:val="clear" w:color="auto" w:fill="FFFFFF"/>
      <w:suppressAutoHyphens w:val="0"/>
      <w:spacing w:before="840" w:line="240" w:lineRule="atLeast"/>
      <w:jc w:val="both"/>
    </w:pPr>
    <w:rPr>
      <w:rFonts w:eastAsiaTheme="minorHAnsi"/>
      <w:sz w:val="18"/>
      <w:szCs w:val="18"/>
      <w:lang w:eastAsia="en-US"/>
    </w:rPr>
  </w:style>
  <w:style w:type="table" w:customStyle="1" w:styleId="12">
    <w:name w:val="Сетка таблицы1"/>
    <w:basedOn w:val="a1"/>
    <w:uiPriority w:val="59"/>
    <w:rsid w:val="00B44EB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ody Text"/>
    <w:basedOn w:val="a"/>
    <w:link w:val="af"/>
    <w:semiHidden/>
    <w:rsid w:val="00C726F8"/>
    <w:pPr>
      <w:widowControl w:val="0"/>
      <w:spacing w:after="120"/>
    </w:pPr>
    <w:rPr>
      <w:rFonts w:eastAsia="Lucida Sans Unicode"/>
      <w:kern w:val="1"/>
      <w:sz w:val="24"/>
      <w:szCs w:val="24"/>
    </w:rPr>
  </w:style>
  <w:style w:type="character" w:customStyle="1" w:styleId="af">
    <w:name w:val="Основной текст Знак"/>
    <w:basedOn w:val="a0"/>
    <w:link w:val="ae"/>
    <w:semiHidden/>
    <w:rsid w:val="00C726F8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styleId="af0">
    <w:name w:val="Hyperlink"/>
    <w:basedOn w:val="a0"/>
    <w:uiPriority w:val="99"/>
    <w:unhideWhenUsed/>
    <w:rsid w:val="00C726F8"/>
    <w:rPr>
      <w:color w:val="0000FF" w:themeColor="hyperlink"/>
      <w:u w:val="single"/>
    </w:rPr>
  </w:style>
  <w:style w:type="character" w:styleId="af1">
    <w:name w:val="Subtle Emphasis"/>
    <w:basedOn w:val="a0"/>
    <w:uiPriority w:val="19"/>
    <w:qFormat/>
    <w:rsid w:val="00F96E12"/>
    <w:rPr>
      <w:i/>
      <w:iCs/>
      <w:color w:val="404040" w:themeColor="text1" w:themeTint="BF"/>
    </w:rPr>
  </w:style>
  <w:style w:type="paragraph" w:customStyle="1" w:styleId="Default">
    <w:name w:val="Default"/>
    <w:rsid w:val="00432E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197FAD"/>
    <w:rPr>
      <w:color w:val="605E5C"/>
      <w:shd w:val="clear" w:color="auto" w:fill="E1DFDD"/>
    </w:rPr>
  </w:style>
  <w:style w:type="character" w:styleId="af2">
    <w:name w:val="Unresolved Mention"/>
    <w:basedOn w:val="a0"/>
    <w:uiPriority w:val="99"/>
    <w:semiHidden/>
    <w:unhideWhenUsed/>
    <w:rsid w:val="0009499C"/>
    <w:rPr>
      <w:color w:val="605E5C"/>
      <w:shd w:val="clear" w:color="auto" w:fill="E1DFDD"/>
    </w:rPr>
  </w:style>
  <w:style w:type="paragraph" w:styleId="af3">
    <w:name w:val="annotation subject"/>
    <w:basedOn w:val="a4"/>
    <w:next w:val="a4"/>
    <w:link w:val="af4"/>
    <w:uiPriority w:val="99"/>
    <w:semiHidden/>
    <w:unhideWhenUsed/>
    <w:rsid w:val="00987880"/>
    <w:rPr>
      <w:b/>
      <w:bCs/>
    </w:rPr>
  </w:style>
  <w:style w:type="character" w:customStyle="1" w:styleId="af4">
    <w:name w:val="Тема примечания Знак"/>
    <w:basedOn w:val="a5"/>
    <w:link w:val="af3"/>
    <w:uiPriority w:val="99"/>
    <w:semiHidden/>
    <w:rsid w:val="00987880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af5">
    <w:name w:val="???????"/>
    <w:rsid w:val="00CA2F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xl65">
    <w:name w:val="xl65"/>
    <w:basedOn w:val="a"/>
    <w:rsid w:val="002B00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4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8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7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3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7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7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mfoprim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nfo@mfopri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6EBB11-8958-4FFE-9B9F-8FEBF3756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1533</TotalTime>
  <Pages>6</Pages>
  <Words>3031</Words>
  <Characters>17281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681</cp:revision>
  <cp:lastPrinted>2023-09-14T01:22:00Z</cp:lastPrinted>
  <dcterms:created xsi:type="dcterms:W3CDTF">2021-11-16T06:22:00Z</dcterms:created>
  <dcterms:modified xsi:type="dcterms:W3CDTF">2024-02-07T05:15:00Z</dcterms:modified>
</cp:coreProperties>
</file>